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98ECD" w14:textId="77777777" w:rsidR="00036329" w:rsidRDefault="00036329" w:rsidP="00036329">
      <w:pPr>
        <w:jc w:val="center"/>
        <w:rPr>
          <w:b/>
        </w:rPr>
      </w:pPr>
    </w:p>
    <w:p w14:paraId="45384D07" w14:textId="77777777" w:rsidR="00036329" w:rsidRDefault="00036329" w:rsidP="00036329">
      <w:pPr>
        <w:jc w:val="center"/>
        <w:rPr>
          <w:b/>
        </w:rPr>
      </w:pPr>
      <w:r w:rsidRPr="00036329">
        <w:rPr>
          <w:b/>
        </w:rPr>
        <w:t>Smlouva o dílo</w:t>
      </w:r>
    </w:p>
    <w:p w14:paraId="1BEFEE5F" w14:textId="0497F154" w:rsidR="00036329" w:rsidRPr="00036329" w:rsidRDefault="00036329" w:rsidP="00036329">
      <w:pPr>
        <w:jc w:val="center"/>
        <w:rPr>
          <w:b/>
        </w:rPr>
      </w:pPr>
      <w:r>
        <w:t>číslo smlouvy..............................</w:t>
      </w:r>
    </w:p>
    <w:p w14:paraId="5E986A68" w14:textId="77777777" w:rsidR="00036329" w:rsidRDefault="00036329" w:rsidP="00036329"/>
    <w:p w14:paraId="183704F4" w14:textId="77777777" w:rsidR="00036329" w:rsidRPr="00036329" w:rsidRDefault="00036329" w:rsidP="00036329">
      <w:pPr>
        <w:jc w:val="center"/>
      </w:pPr>
      <w:r w:rsidRPr="00036329">
        <w:rPr>
          <w:b/>
        </w:rPr>
        <w:t>I. Smluvní strany</w:t>
      </w:r>
    </w:p>
    <w:p w14:paraId="11C5D112" w14:textId="77777777" w:rsidR="00036329" w:rsidRDefault="00036329" w:rsidP="00036329">
      <w:pPr>
        <w:spacing w:after="0"/>
      </w:pPr>
      <w:r>
        <w:t xml:space="preserve">1) obchodní jméno: </w:t>
      </w:r>
      <w:r w:rsidR="00AF020B">
        <w:tab/>
      </w:r>
      <w:r w:rsidR="00023C74">
        <w:t>Adast Systems, a.s.</w:t>
      </w:r>
    </w:p>
    <w:p w14:paraId="6CF25D81" w14:textId="77777777" w:rsidR="00036329" w:rsidRDefault="00036329" w:rsidP="00036329">
      <w:pPr>
        <w:spacing w:after="0"/>
      </w:pPr>
      <w:r>
        <w:t xml:space="preserve">sídlo: </w:t>
      </w:r>
      <w:r>
        <w:tab/>
      </w:r>
      <w:r>
        <w:tab/>
      </w:r>
      <w:r>
        <w:tab/>
      </w:r>
      <w:r w:rsidR="00023C74">
        <w:t>Adamov 496, 679 04</w:t>
      </w:r>
    </w:p>
    <w:p w14:paraId="28FA0005" w14:textId="77777777" w:rsidR="00036329" w:rsidRDefault="00036329" w:rsidP="00036329">
      <w:pPr>
        <w:spacing w:after="0"/>
      </w:pPr>
      <w:r>
        <w:t xml:space="preserve">IČ: </w:t>
      </w:r>
      <w:r>
        <w:tab/>
      </w:r>
      <w:r>
        <w:tab/>
      </w:r>
      <w:r>
        <w:tab/>
      </w:r>
      <w:r w:rsidR="00023C74">
        <w:t>46995919</w:t>
      </w:r>
    </w:p>
    <w:p w14:paraId="19DF97DC" w14:textId="35661320" w:rsidR="00036329" w:rsidRDefault="00036329" w:rsidP="00036329">
      <w:pPr>
        <w:spacing w:after="0"/>
      </w:pPr>
      <w:r>
        <w:t xml:space="preserve">bankovní spojení: </w:t>
      </w:r>
      <w:r>
        <w:tab/>
      </w:r>
      <w:r w:rsidR="008D2C55">
        <w:t>Česká spořitelna, a.s.</w:t>
      </w:r>
    </w:p>
    <w:p w14:paraId="62C1E0D1" w14:textId="64F95CF0" w:rsidR="008D2C55" w:rsidRDefault="008D2C55" w:rsidP="00036329">
      <w:pPr>
        <w:spacing w:after="0"/>
      </w:pPr>
      <w:r>
        <w:t>číslo účtu:</w:t>
      </w:r>
      <w:r>
        <w:tab/>
      </w:r>
      <w:r>
        <w:tab/>
      </w:r>
      <w:r w:rsidRPr="001B6AC4">
        <w:t>7559632/0800</w:t>
      </w:r>
    </w:p>
    <w:p w14:paraId="31D196CF" w14:textId="390EC2CA" w:rsidR="00036329" w:rsidRDefault="00036329" w:rsidP="00036329">
      <w:pPr>
        <w:spacing w:after="0"/>
      </w:pPr>
      <w:r>
        <w:t xml:space="preserve">telefon: </w:t>
      </w:r>
      <w:r>
        <w:tab/>
      </w:r>
      <w:r>
        <w:tab/>
        <w:t>+420</w:t>
      </w:r>
      <w:r w:rsidR="00437120">
        <w:t> 602 315 298</w:t>
      </w:r>
    </w:p>
    <w:p w14:paraId="50934C67" w14:textId="3B0E9EF2" w:rsidR="00036329" w:rsidRDefault="00036329" w:rsidP="00036329">
      <w:pPr>
        <w:spacing w:after="0"/>
      </w:pPr>
      <w:r>
        <w:t>komunikační e-mail:</w:t>
      </w:r>
      <w:r>
        <w:tab/>
      </w:r>
      <w:r w:rsidR="00437120">
        <w:t>pavel.vanecek@adast.group</w:t>
      </w:r>
    </w:p>
    <w:p w14:paraId="3DE6F704" w14:textId="77777777" w:rsidR="00036329" w:rsidRDefault="00036329" w:rsidP="00036329">
      <w:pPr>
        <w:spacing w:after="0"/>
      </w:pPr>
      <w:r>
        <w:t>zastoupená:</w:t>
      </w:r>
      <w:r>
        <w:tab/>
      </w:r>
      <w:r>
        <w:tab/>
      </w:r>
      <w:r w:rsidR="00023C74">
        <w:t>Ing. Martin Svoboda, člen představenstva</w:t>
      </w:r>
    </w:p>
    <w:p w14:paraId="609F27FF" w14:textId="77777777" w:rsidR="00036329" w:rsidRDefault="00036329" w:rsidP="00036329">
      <w:pPr>
        <w:spacing w:after="0"/>
      </w:pPr>
    </w:p>
    <w:p w14:paraId="54CE4FC8" w14:textId="77777777" w:rsidR="00036329" w:rsidRDefault="00036329" w:rsidP="00036329">
      <w:r>
        <w:t xml:space="preserve">zapsaná v obchodním rejstříku </w:t>
      </w:r>
      <w:r w:rsidR="00CB42E2">
        <w:t>vedeném u Krajského soudu v Brně, oddíl B, pod číslem vložky 963</w:t>
      </w:r>
    </w:p>
    <w:p w14:paraId="09D785F3" w14:textId="77777777" w:rsidR="00036329" w:rsidRDefault="00036329" w:rsidP="00036329">
      <w:r>
        <w:t xml:space="preserve">(dále jen </w:t>
      </w:r>
      <w:r w:rsidRPr="00036329">
        <w:rPr>
          <w:b/>
        </w:rPr>
        <w:t>„Objednatel“</w:t>
      </w:r>
      <w:r>
        <w:t>)</w:t>
      </w:r>
    </w:p>
    <w:p w14:paraId="2C3A6A09" w14:textId="77777777" w:rsidR="00036329" w:rsidRDefault="00036329" w:rsidP="00036329">
      <w:r>
        <w:t>a</w:t>
      </w:r>
    </w:p>
    <w:p w14:paraId="58029BEE" w14:textId="77777777" w:rsidR="00036329" w:rsidRDefault="00036329" w:rsidP="00036329">
      <w:pPr>
        <w:spacing w:after="0"/>
      </w:pPr>
      <w:r>
        <w:t xml:space="preserve">2) obchodní jméno: </w:t>
      </w:r>
      <w:r>
        <w:tab/>
        <w:t>(Doplní dodavatel)</w:t>
      </w:r>
    </w:p>
    <w:p w14:paraId="7724F04B" w14:textId="77777777" w:rsidR="00036329" w:rsidRDefault="00036329" w:rsidP="00036329">
      <w:pPr>
        <w:spacing w:after="0"/>
      </w:pPr>
      <w:r>
        <w:t xml:space="preserve">sídlo: </w:t>
      </w:r>
      <w:r>
        <w:tab/>
      </w:r>
      <w:r>
        <w:tab/>
      </w:r>
      <w:r>
        <w:tab/>
        <w:t>(Doplní dodavatel)</w:t>
      </w:r>
    </w:p>
    <w:p w14:paraId="5F237098" w14:textId="77777777" w:rsidR="00036329" w:rsidRDefault="00036329" w:rsidP="00036329">
      <w:pPr>
        <w:spacing w:after="0"/>
      </w:pPr>
      <w:r>
        <w:t xml:space="preserve">IČ: </w:t>
      </w:r>
      <w:r>
        <w:tab/>
      </w:r>
      <w:r>
        <w:tab/>
      </w:r>
      <w:r>
        <w:tab/>
        <w:t>(Doplní dodavatel)</w:t>
      </w:r>
    </w:p>
    <w:p w14:paraId="6DA36117" w14:textId="77777777" w:rsidR="00036329" w:rsidRDefault="00036329" w:rsidP="00036329">
      <w:pPr>
        <w:spacing w:after="0"/>
      </w:pPr>
      <w:r>
        <w:t xml:space="preserve">DIČ: </w:t>
      </w:r>
      <w:r>
        <w:tab/>
      </w:r>
      <w:r>
        <w:tab/>
      </w:r>
      <w:r>
        <w:tab/>
        <w:t>(Doplní dodavatel)</w:t>
      </w:r>
    </w:p>
    <w:p w14:paraId="2FD0A272" w14:textId="77777777" w:rsidR="00036329" w:rsidRDefault="00036329" w:rsidP="00036329">
      <w:pPr>
        <w:spacing w:after="0"/>
      </w:pPr>
      <w:r>
        <w:t>bankovní spojení IBAN:</w:t>
      </w:r>
      <w:r>
        <w:tab/>
        <w:t>(Doplní dodavatel)</w:t>
      </w:r>
    </w:p>
    <w:p w14:paraId="71F4C940" w14:textId="77777777" w:rsidR="00036329" w:rsidRDefault="00036329" w:rsidP="00036329">
      <w:pPr>
        <w:spacing w:after="0"/>
      </w:pPr>
      <w:r>
        <w:t xml:space="preserve">telefon: </w:t>
      </w:r>
      <w:r>
        <w:tab/>
      </w:r>
      <w:r>
        <w:tab/>
        <w:t>(Doplní dodavatel)</w:t>
      </w:r>
    </w:p>
    <w:p w14:paraId="56D99449" w14:textId="77777777" w:rsidR="00036329" w:rsidRDefault="00036329" w:rsidP="00036329">
      <w:pPr>
        <w:spacing w:after="0"/>
      </w:pPr>
      <w:r>
        <w:t>komunikační e-mail:</w:t>
      </w:r>
      <w:r>
        <w:tab/>
        <w:t>(Doplní dodavatel)</w:t>
      </w:r>
    </w:p>
    <w:p w14:paraId="741A8E0E" w14:textId="77777777" w:rsidR="00036329" w:rsidRDefault="00036329" w:rsidP="00036329">
      <w:pPr>
        <w:spacing w:after="0"/>
      </w:pPr>
      <w:r>
        <w:t>zastoupená:</w:t>
      </w:r>
      <w:r>
        <w:tab/>
      </w:r>
      <w:r>
        <w:tab/>
        <w:t>(Doplní dodavatel)</w:t>
      </w:r>
    </w:p>
    <w:p w14:paraId="39C8B19D" w14:textId="77777777" w:rsidR="00036329" w:rsidRDefault="00036329" w:rsidP="00036329"/>
    <w:p w14:paraId="635297B2" w14:textId="77777777" w:rsidR="00036329" w:rsidRDefault="00036329" w:rsidP="00036329">
      <w:pPr>
        <w:jc w:val="both"/>
      </w:pPr>
      <w:r>
        <w:t xml:space="preserve">zapsaná v obchodním rejstříku vedeném (Doplní dodavatel) v (Doplní dodavatel), oddíl (Doplní dodavatel), pod číslem vložky (Doplní dodavatel), </w:t>
      </w:r>
    </w:p>
    <w:p w14:paraId="72926253" w14:textId="77777777" w:rsidR="00036329" w:rsidRDefault="00036329" w:rsidP="00036329">
      <w:pPr>
        <w:jc w:val="both"/>
      </w:pPr>
      <w:r>
        <w:t xml:space="preserve">(dále jen </w:t>
      </w:r>
      <w:r w:rsidRPr="00036329">
        <w:rPr>
          <w:b/>
        </w:rPr>
        <w:t>„Zhotovitel“</w:t>
      </w:r>
      <w:r>
        <w:t>)</w:t>
      </w:r>
    </w:p>
    <w:p w14:paraId="74D3021C" w14:textId="77777777" w:rsidR="00036329" w:rsidRDefault="00036329" w:rsidP="00036329">
      <w:pPr>
        <w:jc w:val="both"/>
      </w:pPr>
      <w:r>
        <w:t>(společně též „Smluvní strany“ a samostatně „Smluvní strana“)</w:t>
      </w:r>
    </w:p>
    <w:p w14:paraId="5E04E508" w14:textId="77777777" w:rsidR="00036329" w:rsidRDefault="00036329" w:rsidP="00036329">
      <w:pPr>
        <w:jc w:val="both"/>
      </w:pPr>
      <w:r>
        <w:t>Smluvní strany uzavřely níže uvedeného dne, měsíce a roku v souladu s ustanovením § 2586 a násl. zákona č.  89/2012 Sb., občanský zákoník (dále jen „Občanský zákoník“), tuto</w:t>
      </w:r>
    </w:p>
    <w:p w14:paraId="7CD33D4B" w14:textId="77777777" w:rsidR="00036329" w:rsidRPr="00036329" w:rsidRDefault="00036329" w:rsidP="00036329">
      <w:pPr>
        <w:jc w:val="center"/>
        <w:rPr>
          <w:b/>
        </w:rPr>
      </w:pPr>
      <w:r>
        <w:rPr>
          <w:b/>
        </w:rPr>
        <w:t>Smlouvu o dílo</w:t>
      </w:r>
    </w:p>
    <w:p w14:paraId="4EE35AD5" w14:textId="77777777" w:rsidR="00036329" w:rsidRDefault="00036329" w:rsidP="00EA7EB7">
      <w:pPr>
        <w:jc w:val="both"/>
      </w:pPr>
      <w:r>
        <w:t>(dále jen „Smlouva“)</w:t>
      </w:r>
      <w:r w:rsidR="00EA7EB7">
        <w:t xml:space="preserve">; práva a povinnosti smluvních stran touto smlouvou neupravená se řídí příslušnými ustanoveními občanského zákoníku. </w:t>
      </w:r>
    </w:p>
    <w:p w14:paraId="03208F80" w14:textId="77777777" w:rsidR="00BE72DB" w:rsidRDefault="00BE72DB" w:rsidP="00EA7EB7">
      <w:pPr>
        <w:jc w:val="both"/>
      </w:pPr>
      <w:r>
        <w:t xml:space="preserve">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 </w:t>
      </w:r>
    </w:p>
    <w:p w14:paraId="5E3C846B" w14:textId="77777777" w:rsidR="00036329" w:rsidRPr="00036329" w:rsidRDefault="00036329" w:rsidP="00036329">
      <w:pPr>
        <w:jc w:val="center"/>
        <w:rPr>
          <w:b/>
        </w:rPr>
      </w:pPr>
      <w:r w:rsidRPr="00036329">
        <w:rPr>
          <w:b/>
        </w:rPr>
        <w:lastRenderedPageBreak/>
        <w:t>II. Předmět, místo a doba plnění Smlouvy</w:t>
      </w:r>
    </w:p>
    <w:p w14:paraId="52B0E864" w14:textId="3F8CBBE7" w:rsidR="00036329" w:rsidRDefault="003902EA" w:rsidP="00052EE3">
      <w:pPr>
        <w:jc w:val="both"/>
      </w:pPr>
      <w:r>
        <w:t>2.1</w:t>
      </w:r>
      <w:r w:rsidR="00036329">
        <w:t xml:space="preserve"> Tato Smlouva se uzavírá na základě výsledků výběrového řízení na plnění veřejné zakázky na služby, vyhlášeného Objednatelem jako zadavatelem, pod názvem „</w:t>
      </w:r>
      <w:r w:rsidR="00052EE3">
        <w:t>Smluvní výzkum v rámci projektu Technologie výdejních zařízení E-line pro plynná média</w:t>
      </w:r>
      <w:r w:rsidR="00036329">
        <w:t>“ (dále též „Veřejná zakázka“ nebo „Výběrové řízení“) v rámci programu</w:t>
      </w:r>
      <w:r w:rsidR="00275A05">
        <w:t xml:space="preserve"> podpory OP PIK Aplikace – VI. výzva</w:t>
      </w:r>
      <w:r w:rsidR="00036329">
        <w:t>. Předmětem Smlouvy je činnost blíže specifikována v příloze č. 1 této Smlouvy (dále jen „Příloha č. 1“).</w:t>
      </w:r>
    </w:p>
    <w:p w14:paraId="67D03744" w14:textId="77777777" w:rsidR="00036329" w:rsidRDefault="003902EA" w:rsidP="00036329">
      <w:pPr>
        <w:jc w:val="both"/>
      </w:pPr>
      <w:r>
        <w:t>2.2</w:t>
      </w:r>
      <w:r w:rsidR="00036329">
        <w:t xml:space="preserve"> Zhotovitel projevil zájem podílet se jako dodavatel a podal nabídku v rámci Výběrového řízení. Zhotovitel splnil všechny požadované kvalifikační předpoklady a další požadavky vyplývající ze zadávacích podmínek. Zadavatel následně rozhodl o výběru dodavatele. Tato Smlouva se uzavírá v souladu se zadávací dokumentací a nabídkou Zhotovitele</w:t>
      </w:r>
      <w:r w:rsidR="00275A05">
        <w:t xml:space="preserve"> (která tvoří přílohu č. 2)</w:t>
      </w:r>
      <w:r w:rsidR="00036329">
        <w:t>.</w:t>
      </w:r>
    </w:p>
    <w:p w14:paraId="39E51DF8" w14:textId="77777777" w:rsidR="00036329" w:rsidRDefault="003902EA" w:rsidP="00036329">
      <w:pPr>
        <w:jc w:val="both"/>
      </w:pPr>
      <w:r>
        <w:t>2.3</w:t>
      </w:r>
      <w:r w:rsidR="00036329">
        <w:t xml:space="preserve"> Zhotovitel prohlašuje, že disponuje potřebnými oprávněními, odbornými znalostmi a praktickými zkušenostmi k řádnému plnění předmětu této Smlouvy, a že rozsah předmětu této Smlouvy bude plnit pouze k tomu řádně proškolenými osobami s odpovídající kvalifikací.</w:t>
      </w:r>
    </w:p>
    <w:p w14:paraId="25BB8D02" w14:textId="77777777" w:rsidR="00036329" w:rsidRDefault="003902EA" w:rsidP="00036329">
      <w:pPr>
        <w:jc w:val="both"/>
      </w:pPr>
      <w:r>
        <w:t>2.4</w:t>
      </w:r>
      <w:r w:rsidR="00036329">
        <w:t xml:space="preserve"> Předmětem této Smlouvy je závazek Zhotovitele na svůj náklad a nebezpečí a s vynaložením veškeré odborné péče provést pro Objednatele činnost blíže specifikovanou v Příloze č. 1 (dále jen „Činnost“ nebo též „Plnění“ nebo též „Služby nebo Dílo“), a to za podmínek a způsobem stanoveným touto Smlouvou.</w:t>
      </w:r>
    </w:p>
    <w:p w14:paraId="271D5E5E" w14:textId="77777777" w:rsidR="00036329" w:rsidRDefault="003902EA" w:rsidP="00036329">
      <w:pPr>
        <w:jc w:val="both"/>
      </w:pPr>
      <w:r>
        <w:t>2.5</w:t>
      </w:r>
      <w:r w:rsidR="00036329">
        <w:t xml:space="preserve"> Předmětem této Smlouvy je rovněž povinnost Objednatele řádně provedené Plnění a jeho výstupy převzít a hradit cenu sjednanou v čl. V. této Smlouvy.</w:t>
      </w:r>
    </w:p>
    <w:p w14:paraId="2CBA116B" w14:textId="77777777" w:rsidR="00036329" w:rsidRDefault="003902EA" w:rsidP="00036329">
      <w:pPr>
        <w:jc w:val="both"/>
      </w:pPr>
      <w:r>
        <w:t>2.6</w:t>
      </w:r>
      <w:r w:rsidR="00036329">
        <w:t xml:space="preserve"> Smluvní strany sjednávají, že místem Plnění této Smlouvy je: </w:t>
      </w:r>
      <w:r w:rsidR="003A642F">
        <w:t>Adamov 496, 679 04</w:t>
      </w:r>
      <w:r w:rsidR="00036329">
        <w:t>. Zhotovitel je oprávněn provádět Činnost dle této Smlouvy</w:t>
      </w:r>
      <w:r w:rsidR="003A642F">
        <w:t>,</w:t>
      </w:r>
      <w:r w:rsidR="00036329">
        <w:t xml:space="preserve"> i na svém pracovišti.</w:t>
      </w:r>
    </w:p>
    <w:p w14:paraId="793B0478" w14:textId="4B7C25C2" w:rsidR="00036329" w:rsidRDefault="003902EA" w:rsidP="00036329">
      <w:pPr>
        <w:jc w:val="both"/>
      </w:pPr>
      <w:r>
        <w:t>2.7</w:t>
      </w:r>
      <w:r w:rsidR="00036329">
        <w:t xml:space="preserve"> Zhotovitel je povinen provádět Činnost dle této Smlouvy a předávat výstupy Objednateli v období neprodleně po podpisu této Smlouvy </w:t>
      </w:r>
      <w:r w:rsidR="00FC4972">
        <w:t xml:space="preserve">a provést dílo nejpozději </w:t>
      </w:r>
      <w:r w:rsidR="00036329">
        <w:t xml:space="preserve">do </w:t>
      </w:r>
      <w:r w:rsidR="001872D5">
        <w:t>3 měsíců od nabytí účinnosti této smlouvy</w:t>
      </w:r>
      <w:r w:rsidR="00A66860">
        <w:t xml:space="preserve">. Zhotovitel splní svůj závazek provést dílo jeho řádným a včasným dokončením. O předání a převzetí díla bude sepsán a podepsán předávací protokol. Příprava předávacího protokolu k podpisu je povinností zhotovitele. </w:t>
      </w:r>
    </w:p>
    <w:p w14:paraId="3F8A8221" w14:textId="2B7FCC3D" w:rsidR="00685BD8" w:rsidRDefault="00685BD8" w:rsidP="00036329">
      <w:pPr>
        <w:jc w:val="both"/>
      </w:pPr>
      <w:r>
        <w:t xml:space="preserve">2.8 </w:t>
      </w:r>
      <w:r w:rsidR="005A5508">
        <w:t xml:space="preserve">V případě, že </w:t>
      </w:r>
      <w:r>
        <w:t xml:space="preserve">Objednatel  </w:t>
      </w:r>
      <w:r w:rsidR="005A5508">
        <w:t>poskytne svůj majetek uvedený v Specifikaci předmětu plnění (příloha č. 1) Zhotoviteli, je tento povinen jej</w:t>
      </w:r>
      <w:r>
        <w:t xml:space="preserve"> po skončení smlouvy o dílo vrá</w:t>
      </w:r>
      <w:r w:rsidR="00E60509">
        <w:t>tit</w:t>
      </w:r>
      <w:r>
        <w:t xml:space="preserve"> zpět, resp. po předání díla vrátí zpět</w:t>
      </w:r>
      <w:r w:rsidR="005A5508">
        <w:t xml:space="preserve"> tento majetek</w:t>
      </w:r>
      <w:r w:rsidR="00E60509">
        <w:t xml:space="preserve"> </w:t>
      </w:r>
      <w:r w:rsidR="005A5508">
        <w:t>v původním</w:t>
      </w:r>
      <w:r>
        <w:t xml:space="preserve"> v původním stavu. Případné poškození bude muset nahradit. </w:t>
      </w:r>
      <w:r w:rsidR="005A5508">
        <w:t>O předání a převzetí bude vyhotoven předávací protokol.</w:t>
      </w:r>
    </w:p>
    <w:p w14:paraId="68275E30" w14:textId="77777777" w:rsidR="00036329" w:rsidRPr="00036329" w:rsidRDefault="00036329" w:rsidP="00036329">
      <w:pPr>
        <w:jc w:val="center"/>
        <w:rPr>
          <w:b/>
        </w:rPr>
      </w:pPr>
    </w:p>
    <w:p w14:paraId="4955352C" w14:textId="77777777" w:rsidR="00036329" w:rsidRPr="00036329" w:rsidRDefault="00036329" w:rsidP="00036329">
      <w:pPr>
        <w:jc w:val="center"/>
        <w:rPr>
          <w:b/>
        </w:rPr>
      </w:pPr>
      <w:r w:rsidRPr="00036329">
        <w:rPr>
          <w:b/>
        </w:rPr>
        <w:t xml:space="preserve">III. Povinnosti </w:t>
      </w:r>
      <w:r>
        <w:rPr>
          <w:b/>
        </w:rPr>
        <w:t>Objednatele</w:t>
      </w:r>
    </w:p>
    <w:p w14:paraId="64E5BBBD" w14:textId="77777777" w:rsidR="00036329" w:rsidRDefault="003902EA" w:rsidP="00036329">
      <w:pPr>
        <w:jc w:val="both"/>
      </w:pPr>
      <w:r>
        <w:t>3.1</w:t>
      </w:r>
      <w:r w:rsidR="00036329">
        <w:t xml:space="preserve"> Objednatel poskytne Zhotoviteli materiály a informace nezbytné pro řádné zajištění požadovaných Služeb nebo Díla. </w:t>
      </w:r>
    </w:p>
    <w:p w14:paraId="5C602AEF" w14:textId="77777777" w:rsidR="00036329" w:rsidRDefault="003902EA" w:rsidP="00036329">
      <w:pPr>
        <w:jc w:val="both"/>
      </w:pPr>
      <w:r>
        <w:t>3.2</w:t>
      </w:r>
      <w:r w:rsidR="00505F50">
        <w:t xml:space="preserve"> Objednatel </w:t>
      </w:r>
      <w:r w:rsidR="00036329">
        <w:t>je povinen převzít od Zhotovitele řádně provedenou Službu nebo vytvořené Dílo. Prověření, zda provedená Služba neb</w:t>
      </w:r>
      <w:r w:rsidR="00505F50">
        <w:t>o Dílo odpovídá požadavkům, se Objednatel</w:t>
      </w:r>
      <w:r w:rsidR="00036329">
        <w:t xml:space="preserve"> zavazuje provést nejpozději do 14 dnů od provedení Služby nebo předání Díla Zhotovitelem</w:t>
      </w:r>
      <w:r w:rsidR="00505F50">
        <w:t xml:space="preserve">. Pokud Služba, nebo Dílo nebude </w:t>
      </w:r>
      <w:r w:rsidR="00036329">
        <w:t xml:space="preserve">odpovídat požadavkům, je </w:t>
      </w:r>
      <w:r w:rsidR="00505F50">
        <w:t>Objednatel</w:t>
      </w:r>
      <w:r w:rsidR="00036329">
        <w:t xml:space="preserve"> oprávněn Službu nebo Dílo nepřevzít. S ohledem na charakter zjištěných vad či nedodělků, stanoví </w:t>
      </w:r>
      <w:r w:rsidR="00505F50">
        <w:t>Objednatel</w:t>
      </w:r>
      <w:r w:rsidR="00036329">
        <w:t xml:space="preserve"> Zhotoviteli dodatečnou přiměřenou lhůtu, ve které je Zhotovitel povinen tyto vady či nedodělky odstranit, případně předat nově zpracované výstupy. Dodatečnou lhůtu dle předchozí věty stanoví </w:t>
      </w:r>
      <w:r w:rsidR="00505F50">
        <w:t>Objednatel</w:t>
      </w:r>
      <w:r w:rsidR="00036329">
        <w:t xml:space="preserve"> po předchozí dohodě se </w:t>
      </w:r>
      <w:r w:rsidR="00036329">
        <w:lastRenderedPageBreak/>
        <w:t xml:space="preserve">Zhotovitelem. Nedodržení dodatečné lhůty pro odstranění vad či nedodělků či předání nových přepracovaných výstupů bude považováno za podstatné porušení této Smlouvy ze strany Zhotovitele zakládající právo </w:t>
      </w:r>
      <w:r w:rsidR="00505F50">
        <w:t>Objednatele</w:t>
      </w:r>
      <w:r w:rsidR="00036329">
        <w:t xml:space="preserve"> od této Smlouvy odstoupit.</w:t>
      </w:r>
    </w:p>
    <w:p w14:paraId="705BF487" w14:textId="77777777" w:rsidR="00036329" w:rsidRDefault="003902EA" w:rsidP="00036329">
      <w:pPr>
        <w:jc w:val="both"/>
      </w:pPr>
      <w:r>
        <w:t>3.3</w:t>
      </w:r>
      <w:r w:rsidR="00505F50">
        <w:t xml:space="preserve"> Objednatel</w:t>
      </w:r>
      <w:r w:rsidR="00036329">
        <w:t xml:space="preserve"> je povinen hradit Zhotoviteli v termínech a za podmínek stanovených v čl. VI. této Smlouvy smluvní cenu za převzatou Službu nebo Dílo.</w:t>
      </w:r>
    </w:p>
    <w:p w14:paraId="12C0D9DB" w14:textId="77777777" w:rsidR="00036329" w:rsidRDefault="003902EA" w:rsidP="00036329">
      <w:pPr>
        <w:jc w:val="both"/>
      </w:pPr>
      <w:r>
        <w:t>3.4</w:t>
      </w:r>
      <w:r w:rsidR="00505F50">
        <w:t xml:space="preserve"> Objednatel </w:t>
      </w:r>
      <w:r w:rsidR="00036329">
        <w:t>je povinen včas Zhotoviteli oznámit všechny okolnosti, které mu jsou známy a které mohou mít vliv na poskytování Služeb nebo provádění Díla dle této Smlouvy.</w:t>
      </w:r>
    </w:p>
    <w:p w14:paraId="0B724EF3" w14:textId="77777777" w:rsidR="0092752F" w:rsidRDefault="003902EA" w:rsidP="00036329">
      <w:pPr>
        <w:jc w:val="both"/>
      </w:pPr>
      <w:r>
        <w:t>3.5</w:t>
      </w:r>
      <w:r w:rsidR="0092752F">
        <w:t xml:space="preserve"> Objednatel se zavazuje umožnit zhotoviteli přístup k vlastnímu HW a SW v rozsahu nezbytném pro řádné plnění sm</w:t>
      </w:r>
      <w:r w:rsidR="00B6348A">
        <w:t>l</w:t>
      </w:r>
      <w:r w:rsidR="0092752F">
        <w:t>ouvy.</w:t>
      </w:r>
    </w:p>
    <w:p w14:paraId="3B4B7015" w14:textId="77777777" w:rsidR="00036329" w:rsidRDefault="00036329" w:rsidP="00036329"/>
    <w:p w14:paraId="5817AB1F" w14:textId="77777777" w:rsidR="00036329" w:rsidRPr="00505F50" w:rsidRDefault="00505F50" w:rsidP="00505F50">
      <w:pPr>
        <w:jc w:val="center"/>
        <w:rPr>
          <w:b/>
        </w:rPr>
      </w:pPr>
      <w:r w:rsidRPr="00505F50">
        <w:rPr>
          <w:b/>
        </w:rPr>
        <w:t xml:space="preserve">IV. </w:t>
      </w:r>
      <w:r w:rsidR="00036329" w:rsidRPr="00505F50">
        <w:rPr>
          <w:b/>
        </w:rPr>
        <w:t>Povinnosti Zhotovitele</w:t>
      </w:r>
    </w:p>
    <w:p w14:paraId="1F0CA7C5" w14:textId="77777777" w:rsidR="00036329" w:rsidRDefault="003902EA" w:rsidP="00505F50">
      <w:pPr>
        <w:jc w:val="both"/>
      </w:pPr>
      <w:r>
        <w:t>4.1</w:t>
      </w:r>
      <w:r w:rsidR="00505F50">
        <w:t xml:space="preserve"> </w:t>
      </w:r>
      <w:r w:rsidR="00036329">
        <w:t xml:space="preserve">Zhotovitel je povinen provést pro </w:t>
      </w:r>
      <w:r w:rsidR="00505F50">
        <w:t>Objednatele</w:t>
      </w:r>
      <w:r w:rsidR="00036329">
        <w:t xml:space="preserve"> Službu nebo vytvořit Dílo v souladu s odsouhlasenými pravidly sledování a vykazování požadovaných Služeb nebo Díla. Po provedení Služby nebo ukončení Díla je </w:t>
      </w:r>
      <w:r w:rsidR="00505F50">
        <w:t>Zhotovitel</w:t>
      </w:r>
      <w:r w:rsidR="00036329">
        <w:t xml:space="preserve"> povinen předat Službu nebo vytvořené Dílo </w:t>
      </w:r>
      <w:r w:rsidR="00505F50">
        <w:t>Objednatele ve formě předem s ním dohodnuté.</w:t>
      </w:r>
    </w:p>
    <w:p w14:paraId="438CEC6F" w14:textId="77777777" w:rsidR="00036329" w:rsidRDefault="003902EA" w:rsidP="00505F50">
      <w:pPr>
        <w:jc w:val="both"/>
      </w:pPr>
      <w:r>
        <w:t>4.2</w:t>
      </w:r>
      <w:r w:rsidR="00505F50">
        <w:t xml:space="preserve"> </w:t>
      </w:r>
      <w:r w:rsidR="00036329">
        <w:t xml:space="preserve">Zhotovitel nesmí bez písemného souhlasu </w:t>
      </w:r>
      <w:r w:rsidR="00505F50">
        <w:t>Objednatele</w:t>
      </w:r>
      <w:r w:rsidR="00036329">
        <w:t xml:space="preserve"> poskytnout mate</w:t>
      </w:r>
      <w:r w:rsidR="00505F50">
        <w:t>riály a informace poskytnuté Objednatelem</w:t>
      </w:r>
      <w:r w:rsidR="00036329">
        <w:t xml:space="preserve"> dle čl. III. odst. 3.2 této Smlouvy, vytvořené Dílo, ani jeho součásti třetí osobě a to ani po ukončení platnosti této Smlouvy. Zhotovitel je povinen materiály a informace dle předchozí věty použít pouze pro účely Plnění předmětu této Smlouvy, nebude-li Smluvními stranami sjednáno jinak.</w:t>
      </w:r>
    </w:p>
    <w:p w14:paraId="10573D30" w14:textId="77777777" w:rsidR="00036329" w:rsidRDefault="003902EA" w:rsidP="00505F50">
      <w:pPr>
        <w:jc w:val="both"/>
      </w:pPr>
      <w:r>
        <w:t>4.3</w:t>
      </w:r>
      <w:r w:rsidR="00505F50">
        <w:t xml:space="preserve"> </w:t>
      </w:r>
      <w:r w:rsidR="00B6348A">
        <w:t xml:space="preserve">Zhotovitel poskytuje objednateli záruku za to, že plnění bude prosto všech faktických a právních vad. </w:t>
      </w:r>
      <w:r w:rsidR="00036329">
        <w:t>Smluvní záruka na jakost Díla činí 12 měsíců po jeho převzetí.</w:t>
      </w:r>
      <w:r w:rsidR="00B6348A">
        <w:t xml:space="preserve"> Plnění má vady, jestliže neodpovídá výsledku určenému ve smlouvě, účelu smlouvy, nemá vlastnosti stanovené smlouvou.</w:t>
      </w:r>
    </w:p>
    <w:p w14:paraId="7DD30C43" w14:textId="77777777" w:rsidR="00036329" w:rsidRDefault="003902EA" w:rsidP="00505F50">
      <w:pPr>
        <w:jc w:val="both"/>
      </w:pPr>
      <w:r>
        <w:t>4.4</w:t>
      </w:r>
      <w:r w:rsidR="00505F50">
        <w:t xml:space="preserve"> </w:t>
      </w:r>
      <w:r w:rsidR="00036329">
        <w:t xml:space="preserve">Zhotovitel se zavazuje při poskytování Služeb nebo provádění Díla řídit zákonem a respektovat pokyny </w:t>
      </w:r>
      <w:r w:rsidR="00505F50">
        <w:t>Objednatele</w:t>
      </w:r>
      <w:r w:rsidR="00036329">
        <w:t xml:space="preserve">, které jsou v souladu s touto Smlouvou. Pokud Zhotovitel zjistí, že pokyny </w:t>
      </w:r>
      <w:r w:rsidR="00505F50">
        <w:t>Objednatele</w:t>
      </w:r>
      <w:r w:rsidR="00036329">
        <w:t xml:space="preserve"> nejsou v souladu s touto Smlouvou, je povinen </w:t>
      </w:r>
      <w:r w:rsidR="00505F50">
        <w:t>Objednatele</w:t>
      </w:r>
      <w:r w:rsidR="00036329">
        <w:t xml:space="preserve"> na tuto skutečnost up</w:t>
      </w:r>
      <w:r w:rsidR="00505F50">
        <w:t>ozornit bez zbytečného odkladu.</w:t>
      </w:r>
    </w:p>
    <w:p w14:paraId="248A5E87" w14:textId="77777777" w:rsidR="00036329" w:rsidRDefault="003902EA" w:rsidP="00505F50">
      <w:pPr>
        <w:jc w:val="both"/>
      </w:pPr>
      <w:r>
        <w:t>4.5</w:t>
      </w:r>
      <w:r w:rsidR="00505F50">
        <w:t xml:space="preserve"> </w:t>
      </w:r>
      <w:r w:rsidR="00036329">
        <w:t xml:space="preserve">Pokud Zhotovitel bude chtít poskytovat Služby či provádět Dílo pomocí poddodavatelů, které neuvedl ve své nabídce ve </w:t>
      </w:r>
      <w:r w:rsidR="00505F50">
        <w:t>Výběrovém řízení, musí požádat Objednatele</w:t>
      </w:r>
      <w:r w:rsidR="00036329">
        <w:t xml:space="preserve"> o dodatečné písemné schválení těchto, v nabídce neuvedených, poddo</w:t>
      </w:r>
      <w:r w:rsidR="00505F50">
        <w:t>davatelů. Písemnému souhlasu Objednatele</w:t>
      </w:r>
      <w:r w:rsidR="00036329">
        <w:t xml:space="preserve"> podléhá rovněž p</w:t>
      </w:r>
      <w:r w:rsidR="00505F50">
        <w:t>řípadná změna poddodavatele. Objednatel</w:t>
      </w:r>
      <w:r w:rsidR="00036329">
        <w:t xml:space="preserve"> nesmí souhlas bez objektivních důvodů odmítnout. Změnit poddodavatele, pomocí kterého Zhotovitel prokázal ve Výběrovém řízení splnění kvalifikace, je možné pouze ze závažných důvodů a jen s předchozím písemným souhlasem </w:t>
      </w:r>
      <w:r w:rsidR="00505F50">
        <w:t>Objednatele</w:t>
      </w:r>
      <w:r w:rsidR="00036329">
        <w:t xml:space="preserve">. Nový poddodavatel musí splňovat kvalifikaci minimálně v rozsahu, v jakém byla požadována v zadávací dokumentaci k Veřejné zakázce. </w:t>
      </w:r>
      <w:r w:rsidR="00505F50">
        <w:t>Objednatel</w:t>
      </w:r>
      <w:r w:rsidR="00036329">
        <w:t xml:space="preserve"> vydá písemný souhlas se změnou do 14 dnů od doručení žádosti a potřebných dokladů, disponuje-li nový poddodavatel potřebnou kvalifikací. </w:t>
      </w:r>
      <w:r w:rsidR="00505F50">
        <w:t>Objednatel</w:t>
      </w:r>
      <w:r w:rsidR="00036329">
        <w:t xml:space="preserve"> nesmí souhlas se změnou poddodavatele bez objektivních důvodů odmítnout, pokud mu budou Zhotovitelem příslušné doklady předloženy.</w:t>
      </w:r>
    </w:p>
    <w:p w14:paraId="6B592201" w14:textId="77777777" w:rsidR="00036329" w:rsidRDefault="003902EA" w:rsidP="00505F50">
      <w:pPr>
        <w:jc w:val="both"/>
      </w:pPr>
      <w:r>
        <w:t>4.6</w:t>
      </w:r>
      <w:r w:rsidR="00505F50">
        <w:t xml:space="preserve"> </w:t>
      </w:r>
      <w:r w:rsidR="00036329">
        <w:t xml:space="preserve">Zhotovitel si je vědom, že ve smyslu ust. § 2 písm. e) zákona č. 320/2001 Sb., o finanční kontrole ve veřejné správě a o změně některých zákonů (zákon o finanční kontrole), ve znění pozdějších předpisů, je povinen spolupůsobit při výkonu finanční kontroly. Zhotovitel je povinen a zavázán dle § 2 písm. e) zákona č. 320/2001Sb., o finanční kontrole, ve znění pozdějších předpisů, umožnit vstup a kontrolu </w:t>
      </w:r>
      <w:r w:rsidR="00036329">
        <w:lastRenderedPageBreak/>
        <w:t>pověřeným osobám (pracovníkům Ministerstva financí, Evropské komise, Evropského účetního dvora, Nejvyššího kontrolního úřadu a dalších oprávněných orgánů veřejné správy) do svých objektů a na pozemky k ověřování plnění podmínek příslušné smlouvy o poskytnutí dotace, pokud Dílo je nebo má být zcela nebo zčásti financováno z prostředků veřejných rozpočtů formou dotace, a to po dobu trvání smlouvy o poskytnutí dotace a po dobu udržitelnosti projektu. Zhotovitel je povinen poskytnout subjektům provádějícím kontrolu a audit všechny nezbytné informace a požadované dokumenty týkající se dodavatelských činností dle této Smlouvy spojených s předmětem Díla.</w:t>
      </w:r>
    </w:p>
    <w:p w14:paraId="557A6CB5" w14:textId="77777777" w:rsidR="00036329" w:rsidRDefault="003902EA" w:rsidP="00505F50">
      <w:pPr>
        <w:jc w:val="both"/>
      </w:pPr>
      <w:r>
        <w:t>4.7</w:t>
      </w:r>
      <w:r w:rsidR="00505F50">
        <w:t xml:space="preserve"> </w:t>
      </w:r>
      <w:r w:rsidR="00036329">
        <w:t>Zhotovitel souhlasí s využíváním veškerých údajů o své osobě a údajů souvisejících s Plněním předmětu této Smlouvy v informačních systémech pro účely administrace prostředků z národních zdrojů. Zhotovitel dále souhlasí se zveřejněním výše uvedených údajů podle zákona č. 106/1999 Sb., o svobodném přístupu k informacím, ve znění pozdějších předpisů, a zákona č. 110/2019 Sb., o zpracování osobních údajů, ve znění pozdějších předpisů.</w:t>
      </w:r>
    </w:p>
    <w:p w14:paraId="54A94EC5" w14:textId="77777777" w:rsidR="00036329" w:rsidRDefault="00036329" w:rsidP="00036329"/>
    <w:p w14:paraId="7E3FAE6F" w14:textId="77777777" w:rsidR="00036329" w:rsidRPr="00505F50" w:rsidRDefault="00505F50" w:rsidP="00505F50">
      <w:pPr>
        <w:jc w:val="center"/>
        <w:rPr>
          <w:b/>
        </w:rPr>
      </w:pPr>
      <w:r w:rsidRPr="00505F50">
        <w:rPr>
          <w:b/>
        </w:rPr>
        <w:t xml:space="preserve">V. </w:t>
      </w:r>
      <w:r w:rsidR="00036329" w:rsidRPr="00505F50">
        <w:rPr>
          <w:b/>
        </w:rPr>
        <w:t>Smluvní cena</w:t>
      </w:r>
    </w:p>
    <w:p w14:paraId="6C13D47A" w14:textId="77777777" w:rsidR="00BE72DB" w:rsidRDefault="003902EA" w:rsidP="00505F50">
      <w:pPr>
        <w:jc w:val="both"/>
      </w:pPr>
      <w:r>
        <w:t>5.1</w:t>
      </w:r>
      <w:r w:rsidR="00505F50">
        <w:t xml:space="preserve"> </w:t>
      </w:r>
      <w:r w:rsidR="00BE72DB">
        <w:t>Cena předmětu smlouvy je stanovena dohodou smluvních stran ve výši ......................... Kč bez DPH.</w:t>
      </w:r>
    </w:p>
    <w:p w14:paraId="4FCB4BC6" w14:textId="77777777" w:rsidR="00036329" w:rsidRDefault="003902EA" w:rsidP="00505F50">
      <w:pPr>
        <w:jc w:val="both"/>
      </w:pPr>
      <w:r>
        <w:t>5.2</w:t>
      </w:r>
      <w:r w:rsidR="00BE72DB">
        <w:t xml:space="preserve"> Cena je uvedena bez daně z přidané hodnoty, ke které bude připočítána v zákonem stanovené výši, tj. DPH činí ..................... Kč a cena vč. DPH činí ......................... Kč. </w:t>
      </w:r>
    </w:p>
    <w:p w14:paraId="4526C3B8" w14:textId="77777777" w:rsidR="00BE72DB" w:rsidRDefault="003902EA" w:rsidP="00505F50">
      <w:pPr>
        <w:jc w:val="both"/>
      </w:pPr>
      <w:r>
        <w:t>5.3</w:t>
      </w:r>
      <w:r w:rsidR="00AC5574">
        <w:t xml:space="preserve"> Cena je pevná a nepřekročitelná a nejvýše přípustná, zhotovitel se zavazuje za tuto cenu plnění dokončit tak, aby bylo dosaženo účelu a předmětu této smlouvy, a to i v případě, že by se v průběhu plnění smlouvy zjistilo, že ke splnění účelu a předmětu této smlouvy je nutné vynaložit další náklady. </w:t>
      </w:r>
    </w:p>
    <w:p w14:paraId="7B2F4D0C" w14:textId="77777777" w:rsidR="00036329" w:rsidRDefault="00AC5574" w:rsidP="00505F50">
      <w:pPr>
        <w:jc w:val="both"/>
      </w:pPr>
      <w:r>
        <w:t>5.4</w:t>
      </w:r>
      <w:r w:rsidR="00505F50">
        <w:t xml:space="preserve"> </w:t>
      </w:r>
      <w:r>
        <w:t xml:space="preserve">V ceně předmětu smlouvy jsou zahrnuty veškeré náklady zhotovitele, které mu vzniknou v souvislosti s jeho provedením. </w:t>
      </w:r>
      <w:r w:rsidR="00036329">
        <w:t xml:space="preserve"> </w:t>
      </w:r>
    </w:p>
    <w:p w14:paraId="60ABB214" w14:textId="77777777" w:rsidR="00036329" w:rsidRPr="00505F50" w:rsidRDefault="00036329" w:rsidP="00505F50">
      <w:pPr>
        <w:jc w:val="center"/>
        <w:rPr>
          <w:b/>
        </w:rPr>
      </w:pPr>
    </w:p>
    <w:p w14:paraId="35DB98AF" w14:textId="77777777" w:rsidR="00036329" w:rsidRPr="00505F50" w:rsidRDefault="00505F50" w:rsidP="00505F50">
      <w:pPr>
        <w:jc w:val="center"/>
        <w:rPr>
          <w:b/>
        </w:rPr>
      </w:pPr>
      <w:r w:rsidRPr="00505F50">
        <w:rPr>
          <w:b/>
        </w:rPr>
        <w:t xml:space="preserve">VI. </w:t>
      </w:r>
      <w:r w:rsidR="00036329" w:rsidRPr="00505F50">
        <w:rPr>
          <w:b/>
        </w:rPr>
        <w:t>Platební podmínky</w:t>
      </w:r>
    </w:p>
    <w:p w14:paraId="447D4F3C" w14:textId="1D0F8A5D" w:rsidR="00036329" w:rsidRDefault="003902EA" w:rsidP="00505F50">
      <w:pPr>
        <w:jc w:val="both"/>
      </w:pPr>
      <w:r>
        <w:t>6.1</w:t>
      </w:r>
      <w:r w:rsidR="00505F50">
        <w:t xml:space="preserve"> </w:t>
      </w:r>
      <w:r w:rsidR="00036329">
        <w:t xml:space="preserve"> </w:t>
      </w:r>
      <w:r w:rsidR="00505F50">
        <w:t xml:space="preserve">Zhotovitel vystaví fakturu se splatností </w:t>
      </w:r>
      <w:r w:rsidR="00EF4D37">
        <w:t xml:space="preserve">30 </w:t>
      </w:r>
      <w:r w:rsidR="00505F50">
        <w:t xml:space="preserve">kalendářních dnů. </w:t>
      </w:r>
    </w:p>
    <w:p w14:paraId="16558C96" w14:textId="77777777" w:rsidR="003902EA" w:rsidRDefault="003902EA" w:rsidP="00505F50">
      <w:pPr>
        <w:jc w:val="both"/>
      </w:pPr>
      <w:r>
        <w:t>6.2  Záloha  ve výši 40 % z ceny díla bude Objednatelem Zhotoviteli uhrazena po podpisu této smlouvy.</w:t>
      </w:r>
    </w:p>
    <w:p w14:paraId="6AFF1D86" w14:textId="77777777" w:rsidR="003902EA" w:rsidRDefault="003902EA" w:rsidP="00505F50">
      <w:pPr>
        <w:jc w:val="both"/>
      </w:pPr>
      <w:r>
        <w:t xml:space="preserve">6.3 Po předání díla na základě předávacího protokolu vystaví Zhotovitel konečnou fakturu (daňový doklad), ve kterém budou zohledněny všechny dosud uhrazené zálohové platby.  </w:t>
      </w:r>
    </w:p>
    <w:p w14:paraId="581C7F03" w14:textId="77777777" w:rsidR="00036329" w:rsidRDefault="003902EA" w:rsidP="00505F50">
      <w:pPr>
        <w:jc w:val="both"/>
      </w:pPr>
      <w:r>
        <w:t>6.4</w:t>
      </w:r>
      <w:r w:rsidR="00505F50">
        <w:t xml:space="preserve"> </w:t>
      </w:r>
      <w:r w:rsidR="00A66860">
        <w:t>Objednatel je povinen zaplatit zhotoviteli cenu za řádně a včas provedené plnění a to bezhotovostní formou na bankovní účet zhotovitele uvedený v této smlouvě. Podkladem pro zaplacení ceny je faktura dodaná ve dvou vyhotoveních, která musí splňovat náležitosti uvedené v § 435 zákona č. 89/2012 Sb., občanského zákoníku, náležitosti daňového dokladu (pro plátce DPH), účetního dokladu.</w:t>
      </w:r>
      <w:r w:rsidR="00036329">
        <w:t xml:space="preserve"> </w:t>
      </w:r>
    </w:p>
    <w:p w14:paraId="58416E21" w14:textId="77777777" w:rsidR="00036329" w:rsidRDefault="003902EA" w:rsidP="00505F50">
      <w:pPr>
        <w:jc w:val="both"/>
      </w:pPr>
      <w:r>
        <w:t>6.5 Faktura dle čl. VI. odst. 6.2 a 6.3</w:t>
      </w:r>
      <w:r w:rsidR="00036329">
        <w:t xml:space="preserve"> bude kromě obecných náležitostí daňového dokladu obsahovat:</w:t>
      </w:r>
    </w:p>
    <w:p w14:paraId="612AD23C" w14:textId="77777777" w:rsidR="00036329" w:rsidRDefault="00036329" w:rsidP="00505F50">
      <w:pPr>
        <w:pStyle w:val="Odstavecseseznamem"/>
        <w:numPr>
          <w:ilvl w:val="0"/>
          <w:numId w:val="1"/>
        </w:numPr>
        <w:jc w:val="both"/>
      </w:pPr>
      <w:r>
        <w:t>označení daňového dokladu a jeho pořadové číslo;</w:t>
      </w:r>
    </w:p>
    <w:p w14:paraId="42D0375E" w14:textId="77777777" w:rsidR="00036329" w:rsidRDefault="00036329" w:rsidP="00505F50">
      <w:pPr>
        <w:pStyle w:val="Odstavecseseznamem"/>
        <w:numPr>
          <w:ilvl w:val="0"/>
          <w:numId w:val="1"/>
        </w:numPr>
        <w:jc w:val="both"/>
      </w:pPr>
      <w:r>
        <w:t>identifikační údaje Smluvních stran;</w:t>
      </w:r>
    </w:p>
    <w:p w14:paraId="48E8D662" w14:textId="77777777" w:rsidR="00036329" w:rsidRDefault="00036329" w:rsidP="00505F50">
      <w:pPr>
        <w:pStyle w:val="Odstavecseseznamem"/>
        <w:numPr>
          <w:ilvl w:val="0"/>
          <w:numId w:val="1"/>
        </w:numPr>
        <w:jc w:val="both"/>
      </w:pPr>
      <w:r>
        <w:t>popis Plnění;</w:t>
      </w:r>
    </w:p>
    <w:p w14:paraId="27754126" w14:textId="77777777" w:rsidR="00036329" w:rsidRDefault="00036329" w:rsidP="00505F50">
      <w:pPr>
        <w:pStyle w:val="Odstavecseseznamem"/>
        <w:numPr>
          <w:ilvl w:val="0"/>
          <w:numId w:val="1"/>
        </w:numPr>
        <w:jc w:val="both"/>
      </w:pPr>
      <w:r>
        <w:t>datum vystavení daňového dokladu a lhůta splatnosti;</w:t>
      </w:r>
    </w:p>
    <w:p w14:paraId="58511696" w14:textId="77777777" w:rsidR="00036329" w:rsidRDefault="00036329" w:rsidP="00505F50">
      <w:pPr>
        <w:pStyle w:val="Odstavecseseznamem"/>
        <w:numPr>
          <w:ilvl w:val="0"/>
          <w:numId w:val="1"/>
        </w:numPr>
        <w:jc w:val="both"/>
      </w:pPr>
      <w:r>
        <w:t>datum uskutečnění zdanitelného plnění;</w:t>
      </w:r>
    </w:p>
    <w:p w14:paraId="39DC52C8" w14:textId="77777777" w:rsidR="00036329" w:rsidRDefault="00036329" w:rsidP="00505F50">
      <w:pPr>
        <w:pStyle w:val="Odstavecseseznamem"/>
        <w:numPr>
          <w:ilvl w:val="0"/>
          <w:numId w:val="1"/>
        </w:numPr>
        <w:jc w:val="both"/>
      </w:pPr>
      <w:r>
        <w:t>označení banky a číslo bankovního účtu, na který má být úhrada provedena;</w:t>
      </w:r>
    </w:p>
    <w:p w14:paraId="546097C6" w14:textId="77777777" w:rsidR="00036329" w:rsidRDefault="00036329" w:rsidP="00505F50">
      <w:pPr>
        <w:pStyle w:val="Odstavecseseznamem"/>
        <w:numPr>
          <w:ilvl w:val="0"/>
          <w:numId w:val="1"/>
        </w:numPr>
        <w:jc w:val="both"/>
      </w:pPr>
      <w:r>
        <w:t>výši částky v Kč bez DPH, výši DPH v Kč a částku celkem v Kč s DPH;</w:t>
      </w:r>
    </w:p>
    <w:p w14:paraId="18AB6DF5" w14:textId="77777777" w:rsidR="00036329" w:rsidRDefault="00505F50" w:rsidP="00505F50">
      <w:pPr>
        <w:pStyle w:val="Odstavecseseznamem"/>
        <w:numPr>
          <w:ilvl w:val="0"/>
          <w:numId w:val="1"/>
        </w:numPr>
        <w:jc w:val="both"/>
      </w:pPr>
      <w:r>
        <w:lastRenderedPageBreak/>
        <w:t>název projektu: „</w:t>
      </w:r>
      <w:r w:rsidR="00CC20C0">
        <w:t>Technologie výdejních zařízení E-line pro plynná media</w:t>
      </w:r>
      <w:r>
        <w:t>“</w:t>
      </w:r>
      <w:r w:rsidR="00CC20C0">
        <w:t xml:space="preserve"> r.č: CZ.01.1.02/0.0/0.0/17_175/0015689</w:t>
      </w:r>
      <w:r>
        <w:t>;</w:t>
      </w:r>
    </w:p>
    <w:p w14:paraId="03A6207B" w14:textId="77777777" w:rsidR="00036329" w:rsidRDefault="00036329" w:rsidP="00505F50">
      <w:pPr>
        <w:pStyle w:val="Odstavecseseznamem"/>
        <w:numPr>
          <w:ilvl w:val="0"/>
          <w:numId w:val="1"/>
        </w:numPr>
        <w:jc w:val="both"/>
      </w:pPr>
      <w:r>
        <w:t>podpis, v případě elektronického odeslání jméno osoby, která fakturu vystavila;</w:t>
      </w:r>
    </w:p>
    <w:p w14:paraId="1738C54F" w14:textId="77777777" w:rsidR="00036329" w:rsidRDefault="003902EA" w:rsidP="00505F50">
      <w:pPr>
        <w:jc w:val="both"/>
      </w:pPr>
      <w:r>
        <w:t>6.6</w:t>
      </w:r>
      <w:r w:rsidR="00505F50">
        <w:t xml:space="preserve"> Objednatel </w:t>
      </w:r>
      <w:r w:rsidR="00036329">
        <w:t xml:space="preserve">má právo fakturu Zhotoviteli před uplynutím lhůty splatnosti vrátit, aniž by došlo k prodlení s její úhradou, obsahuje-li nesprávné náležitosti nebo údaje, chybí-li na faktuře některá z náležitostí nebo údajů nebo chybí-li kopie měsíčního výkazu činností. Nová lhůta splatnosti v délce 14 kalendářních dnů začne plynout ode dne doručení opravené faktury </w:t>
      </w:r>
      <w:r w:rsidR="00505F50">
        <w:t>Objednatele</w:t>
      </w:r>
      <w:r w:rsidR="00036329">
        <w:t>.</w:t>
      </w:r>
    </w:p>
    <w:p w14:paraId="77F62B22" w14:textId="30F25A41" w:rsidR="00036329" w:rsidRDefault="00036329" w:rsidP="00505F50">
      <w:pPr>
        <w:jc w:val="both"/>
      </w:pPr>
      <w:r>
        <w:t>6</w:t>
      </w:r>
      <w:r w:rsidR="000D6D76">
        <w:t>.7</w:t>
      </w:r>
      <w:r w:rsidR="008F0378">
        <w:t xml:space="preserve"> </w:t>
      </w:r>
      <w:r>
        <w:t xml:space="preserve">Faktura se považuje za zaplacenou dnem, kdy bude fakturovaná částka odeslána z účtu </w:t>
      </w:r>
      <w:r w:rsidR="008F0378">
        <w:t>Objednatele</w:t>
      </w:r>
      <w:r>
        <w:t xml:space="preserve"> ve prospěch účtu Zhotovitele.</w:t>
      </w:r>
    </w:p>
    <w:p w14:paraId="39E1A379" w14:textId="77777777" w:rsidR="00036329" w:rsidRDefault="00036329" w:rsidP="00036329"/>
    <w:p w14:paraId="204936FF" w14:textId="77777777" w:rsidR="00036329" w:rsidRPr="008F0378" w:rsidRDefault="008F0378" w:rsidP="008F0378">
      <w:pPr>
        <w:jc w:val="center"/>
        <w:rPr>
          <w:b/>
        </w:rPr>
      </w:pPr>
      <w:r w:rsidRPr="008F0378">
        <w:rPr>
          <w:b/>
        </w:rPr>
        <w:t xml:space="preserve">VII. </w:t>
      </w:r>
      <w:r w:rsidR="00036329" w:rsidRPr="008F0378">
        <w:rPr>
          <w:b/>
        </w:rPr>
        <w:t>Povinnost mlčenlivosti</w:t>
      </w:r>
    </w:p>
    <w:p w14:paraId="0998B927" w14:textId="7104C6FB" w:rsidR="00052EE3" w:rsidRDefault="003902EA" w:rsidP="00E809EE">
      <w:pPr>
        <w:jc w:val="both"/>
      </w:pPr>
      <w:r>
        <w:t>7.1</w:t>
      </w:r>
      <w:r w:rsidR="008F0378">
        <w:t xml:space="preserve"> </w:t>
      </w:r>
      <w:r w:rsidR="00036329">
        <w:t xml:space="preserve">Zhotovitel se zavazuje zachovávat mlčenlivost o všech skutečnostech, o nichž se dozvěděl a v budoucnu případně dozví v souvislosti s plněním této Smlouvy, které v zájmu </w:t>
      </w:r>
      <w:r w:rsidR="008F0378">
        <w:t>Objednatele</w:t>
      </w:r>
      <w:r w:rsidR="00036329">
        <w:t xml:space="preserve"> nelze sdělovat jiným osobám. Zhotovitel je v této souvislosti povinen zachovávat mlčenlivost zejména o informacích, které mají povahu obchodního tajemství ve smyslu ust. § 504 občanského zákoníku, a to včetně manažerských rozhodnutí, obchodní taktiky, know-how a dalších postupů užívaných </w:t>
      </w:r>
      <w:r w:rsidR="008F0378">
        <w:t>Objednatelem</w:t>
      </w:r>
      <w:r w:rsidR="00036329">
        <w:t xml:space="preserve"> při výkonu své podnikatelské činnosti, avšak i o dalších informacích, které mají důvěrnou povahu (dále jen „chráněné informace“)</w:t>
      </w:r>
      <w:r w:rsidR="000E020C">
        <w:t>.</w:t>
      </w:r>
    </w:p>
    <w:p w14:paraId="3B6934EC" w14:textId="77777777" w:rsidR="00036329" w:rsidRDefault="003902EA" w:rsidP="008F0378">
      <w:pPr>
        <w:jc w:val="both"/>
      </w:pPr>
      <w:r>
        <w:t>7.2</w:t>
      </w:r>
      <w:r w:rsidR="008F0378">
        <w:t xml:space="preserve"> </w:t>
      </w:r>
      <w:r w:rsidR="00036329">
        <w:t xml:space="preserve">Zhotovitel je povinen chránit veškeré dokumenty, zprávy, dopisy či jiné podklady, z nichž by bylo možné získat nebo zjistit chráněné informace či jejich část. Zhotovitel je srozuměn s tím, že veškerou dokumentaci, podklady a informace písemné i ústní, které </w:t>
      </w:r>
      <w:r w:rsidR="003E6D5E">
        <w:t>Objednatel</w:t>
      </w:r>
      <w:r w:rsidR="00036329">
        <w:t xml:space="preserve"> předá či jinak poskytne Zhotoviteli, považuje </w:t>
      </w:r>
      <w:r w:rsidR="003E6D5E">
        <w:t>Objednatel</w:t>
      </w:r>
      <w:r w:rsidR="00036329">
        <w:t xml:space="preserve"> za důvěrné.</w:t>
      </w:r>
    </w:p>
    <w:p w14:paraId="4E2024F0" w14:textId="77777777" w:rsidR="00036329" w:rsidRDefault="003902EA" w:rsidP="008F0378">
      <w:pPr>
        <w:jc w:val="both"/>
      </w:pPr>
      <w:r>
        <w:t>7.3</w:t>
      </w:r>
      <w:r w:rsidR="003E6D5E">
        <w:t xml:space="preserve"> </w:t>
      </w:r>
      <w:r w:rsidR="00036329">
        <w:t>Zhotovitel není oprávněn podávat jak</w:t>
      </w:r>
      <w:r w:rsidR="003E6D5E">
        <w:t>ékoli informace vztahující se k</w:t>
      </w:r>
      <w:r w:rsidR="00036329">
        <w:t xml:space="preserve"> </w:t>
      </w:r>
      <w:r w:rsidR="003E6D5E">
        <w:t>Objednateli</w:t>
      </w:r>
      <w:r w:rsidR="00036329">
        <w:t>, jeho obchodním partnerům, obchodním zájmům nebo mzdovým poměrům veřejným sdělovacím prostředkům ani jiným třetím osobám.</w:t>
      </w:r>
    </w:p>
    <w:p w14:paraId="4235F7E9" w14:textId="77777777" w:rsidR="00036329" w:rsidRDefault="003902EA" w:rsidP="008F0378">
      <w:pPr>
        <w:jc w:val="both"/>
      </w:pPr>
      <w:r>
        <w:t>7.4</w:t>
      </w:r>
      <w:r w:rsidR="003E6D5E">
        <w:t xml:space="preserve"> </w:t>
      </w:r>
      <w:r w:rsidR="00036329">
        <w:t xml:space="preserve">Zhotovitel je povinen při ukončení platnosti této Smlouvy předat </w:t>
      </w:r>
      <w:r w:rsidR="003E6D5E">
        <w:t>Objednateli</w:t>
      </w:r>
      <w:r w:rsidR="00036329">
        <w:t xml:space="preserve"> do 7 kalendářních dnů veškeré dokumenty, nosiče, poznámky, seznamy, plány, náčrty, jejich kopie či další média, na kterých jsou chráněné informace zachyceny.</w:t>
      </w:r>
    </w:p>
    <w:p w14:paraId="2B746EA0" w14:textId="77777777" w:rsidR="00036329" w:rsidRDefault="003902EA" w:rsidP="008F0378">
      <w:pPr>
        <w:jc w:val="both"/>
      </w:pPr>
      <w:r>
        <w:t>7.5</w:t>
      </w:r>
      <w:r w:rsidR="003E6D5E">
        <w:t xml:space="preserve"> </w:t>
      </w:r>
      <w:r w:rsidR="00036329">
        <w:t>Zhotovitel se zavazuje zajistit, aby závazek podle tohoto článku Smlouvy byl dodržen i jeho zaměstnanci, poradci, externími spolupracovníky a jakýmikoliv třetími osobami (např. poddodavateli), které se na plnění Smlouvy budou podílet. Zhotovitel se zavazuje na pověřené osoby přenést veškeré své závazky dle tohoto článku Smlouvy a případně i další povinnosti potřebné k naplnění cíle ujednání o mlčenlivosti, a za tím účelem uzavřít s každou pověřenou osobou písemnou smlouvu odpovídajícího obsahu před tím, než jí budou chráněné informace zpřístupněny.</w:t>
      </w:r>
    </w:p>
    <w:p w14:paraId="2CC4C6D2" w14:textId="77777777" w:rsidR="00036329" w:rsidRDefault="00036329" w:rsidP="00036329"/>
    <w:p w14:paraId="140C1FD6" w14:textId="77777777" w:rsidR="00036329" w:rsidRPr="003E6D5E" w:rsidRDefault="008F0378" w:rsidP="003E6D5E">
      <w:pPr>
        <w:jc w:val="center"/>
        <w:rPr>
          <w:b/>
        </w:rPr>
      </w:pPr>
      <w:r w:rsidRPr="008F0378">
        <w:rPr>
          <w:b/>
        </w:rPr>
        <w:t xml:space="preserve">VIII. </w:t>
      </w:r>
      <w:r w:rsidR="00036329" w:rsidRPr="008F0378">
        <w:rPr>
          <w:b/>
        </w:rPr>
        <w:t>Sankce a odpovědnost za škodu</w:t>
      </w:r>
    </w:p>
    <w:p w14:paraId="302E1B67" w14:textId="77777777" w:rsidR="00036329" w:rsidRDefault="003902EA" w:rsidP="003E6D5E">
      <w:pPr>
        <w:jc w:val="both"/>
      </w:pPr>
      <w:r>
        <w:t>8.1</w:t>
      </w:r>
      <w:r w:rsidR="003E6D5E">
        <w:t xml:space="preserve"> </w:t>
      </w:r>
      <w:r w:rsidR="00036329">
        <w:t xml:space="preserve">Smluvní strany nesou odpovědnost za škodu způsobenou při plnění předmětu této Smlouvy v rámci platných a účinných právních předpisů a této Smlouvy a případně vzniklou škodu či jinou újmu jsou povinny si nahradit. Zhotovitel plně odpovídá za předmět plnění dle této Smlouvy rovněž v případě, že část předmětu plnění dle této Smlouvy plní prostřednictvím třetí osoby, tj. poddodavatele. </w:t>
      </w:r>
    </w:p>
    <w:p w14:paraId="73DDFCE8" w14:textId="77777777" w:rsidR="00036329" w:rsidRDefault="003902EA" w:rsidP="003E6D5E">
      <w:pPr>
        <w:jc w:val="both"/>
      </w:pPr>
      <w:r>
        <w:lastRenderedPageBreak/>
        <w:t>8.2</w:t>
      </w:r>
      <w:r w:rsidR="003E6D5E">
        <w:t xml:space="preserve"> </w:t>
      </w:r>
      <w:r w:rsidR="00036329">
        <w:t>Žádná ze smluvních stran není odpovědná za škodu či jinou újmu nebo prodlení způsobené okolnostmi vylučujícími odpovědnost ve smyslu § 2913 odst. 2 zákona č. 89/2012 Sb., občanský zákoník.</w:t>
      </w:r>
    </w:p>
    <w:p w14:paraId="263C3CDB" w14:textId="77777777" w:rsidR="00036329" w:rsidRDefault="003902EA" w:rsidP="003E6D5E">
      <w:pPr>
        <w:jc w:val="both"/>
      </w:pPr>
      <w:r>
        <w:t>8.3</w:t>
      </w:r>
      <w:r w:rsidR="003E6D5E">
        <w:t xml:space="preserve"> </w:t>
      </w:r>
      <w:r w:rsidR="00036329">
        <w:t>V případě porušení čl. IV. odst. 4.2 nebo čl. VII. této Smlouvy je Zhotovitel povinen:</w:t>
      </w:r>
    </w:p>
    <w:p w14:paraId="6FF758AD" w14:textId="77777777" w:rsidR="00036329" w:rsidRDefault="00036329" w:rsidP="003E6D5E">
      <w:pPr>
        <w:pStyle w:val="Odstavecseseznamem"/>
        <w:numPr>
          <w:ilvl w:val="0"/>
          <w:numId w:val="2"/>
        </w:numPr>
        <w:jc w:val="both"/>
      </w:pPr>
      <w:r>
        <w:t xml:space="preserve">odevzdat </w:t>
      </w:r>
      <w:r w:rsidR="003E6D5E">
        <w:t>Objednateli /</w:t>
      </w:r>
      <w:r>
        <w:t xml:space="preserve"> neprodleně majetkový prospěch, který díky tomuto porušení Smlouvy získal;</w:t>
      </w:r>
    </w:p>
    <w:p w14:paraId="7F11CABF" w14:textId="77777777" w:rsidR="00036329" w:rsidRDefault="00036329" w:rsidP="003E6D5E">
      <w:pPr>
        <w:pStyle w:val="Odstavecseseznamem"/>
        <w:numPr>
          <w:ilvl w:val="0"/>
          <w:numId w:val="2"/>
        </w:numPr>
        <w:jc w:val="both"/>
      </w:pPr>
      <w:r>
        <w:t xml:space="preserve">uhradit </w:t>
      </w:r>
      <w:r w:rsidR="003E6D5E">
        <w:t>Objednateli</w:t>
      </w:r>
      <w:r>
        <w:t xml:space="preserve"> veškeré škody a ušlé zisky, které jí tímto porušením Smlouvy způsobil;</w:t>
      </w:r>
    </w:p>
    <w:p w14:paraId="689C02C9" w14:textId="77777777" w:rsidR="00036329" w:rsidRDefault="00036329" w:rsidP="003E6D5E">
      <w:pPr>
        <w:pStyle w:val="Odstavecseseznamem"/>
        <w:numPr>
          <w:ilvl w:val="0"/>
          <w:numId w:val="2"/>
        </w:numPr>
        <w:jc w:val="both"/>
      </w:pPr>
      <w:r>
        <w:t>uhradit náklady spojené s vymáháním majetkového prospěchu, náhrady škod a ušlých zisků.</w:t>
      </w:r>
    </w:p>
    <w:p w14:paraId="4423CD88" w14:textId="77777777" w:rsidR="00036329" w:rsidRDefault="003902EA" w:rsidP="003E6D5E">
      <w:pPr>
        <w:jc w:val="both"/>
      </w:pPr>
      <w:r>
        <w:t xml:space="preserve">8.4 </w:t>
      </w:r>
      <w:r w:rsidR="00036329">
        <w:t xml:space="preserve">V případě, že Zhotovitel poruší kteroukoli z povinností stanovenou čl. VII. této Smlouvy, je </w:t>
      </w:r>
      <w:r w:rsidR="003E6D5E">
        <w:t xml:space="preserve">Objednatel </w:t>
      </w:r>
      <w:r w:rsidR="00036329">
        <w:t>oprávněn požadovat smluvní pokutu ve výši 100.000,- Kč za každé takové porušení.</w:t>
      </w:r>
    </w:p>
    <w:p w14:paraId="2C90C58E" w14:textId="77777777" w:rsidR="00036329" w:rsidRDefault="003902EA" w:rsidP="003E6D5E">
      <w:pPr>
        <w:jc w:val="both"/>
      </w:pPr>
      <w:r>
        <w:t xml:space="preserve">8.5 </w:t>
      </w:r>
      <w:r w:rsidR="00036329">
        <w:t>V případě prodlení Zhotovitele s odstraněním vad či nedodělků či předáním nových přepracovanýc</w:t>
      </w:r>
      <w:r w:rsidR="008229DF">
        <w:t>h výstupů dle čl. III. odst. 3.2</w:t>
      </w:r>
      <w:r w:rsidR="00036329">
        <w:t xml:space="preserve"> této Smlouvy je Zhotovitel povinen zaplatit </w:t>
      </w:r>
      <w:r w:rsidR="003E6D5E">
        <w:t>Objednateli</w:t>
      </w:r>
      <w:r w:rsidR="00036329">
        <w:t xml:space="preserve"> smluvní pokutu ve výši 1.000,- Kč, a to za každé jednotlivé nedodržení dodatečné lhůty a za každý i započatý den prodlení.</w:t>
      </w:r>
    </w:p>
    <w:p w14:paraId="48F7A8AF" w14:textId="77777777" w:rsidR="00FC4972" w:rsidRDefault="00FC4972" w:rsidP="003E6D5E">
      <w:pPr>
        <w:jc w:val="both"/>
      </w:pPr>
      <w:r>
        <w:t>8</w:t>
      </w:r>
      <w:r w:rsidR="003902EA">
        <w:t xml:space="preserve">.6 </w:t>
      </w:r>
      <w:r>
        <w:t xml:space="preserve">V případě prodlení Zhotovitele s termínem dle č. </w:t>
      </w:r>
      <w:r w:rsidR="007365A4">
        <w:t>II.</w:t>
      </w:r>
      <w:r>
        <w:t xml:space="preserve"> odst. </w:t>
      </w:r>
      <w:r w:rsidR="003902EA">
        <w:t>2.7</w:t>
      </w:r>
      <w:r>
        <w:t xml:space="preserve"> této Smlouvy je Zhotovitel povinen zaplatit Objednateli smluvní pokutu ve výši 0,5 % z celkové ceny díla za každý, byť i započatý den prodlení. </w:t>
      </w:r>
    </w:p>
    <w:p w14:paraId="600F2215" w14:textId="77777777" w:rsidR="00036329" w:rsidRDefault="00FC4972" w:rsidP="003E6D5E">
      <w:pPr>
        <w:jc w:val="both"/>
      </w:pPr>
      <w:r>
        <w:t>8.7</w:t>
      </w:r>
      <w:r w:rsidR="003E6D5E">
        <w:t xml:space="preserve"> </w:t>
      </w:r>
      <w:r w:rsidR="00036329">
        <w:t xml:space="preserve">Při prodlení </w:t>
      </w:r>
      <w:r w:rsidR="003E6D5E">
        <w:t>Objednatele</w:t>
      </w:r>
      <w:r w:rsidR="00036329">
        <w:t xml:space="preserve"> se zaplacením řádně vystavené a doručené faktury je Zhotovitel oprávněn požadovat zaplacení smluvní pokuty ve výši 0,05 % z dlužné částky za každý, byť i započatý den prodlení.</w:t>
      </w:r>
    </w:p>
    <w:p w14:paraId="3F9B57AC" w14:textId="77777777" w:rsidR="00036329" w:rsidRDefault="00FC4972" w:rsidP="003E6D5E">
      <w:pPr>
        <w:jc w:val="both"/>
      </w:pPr>
      <w:r>
        <w:t>8.8</w:t>
      </w:r>
      <w:r w:rsidR="003E6D5E">
        <w:t xml:space="preserve"> </w:t>
      </w:r>
      <w:r w:rsidR="00036329">
        <w:t>Celková výše smluvních pokut není omezena jakýmkoliv limitem. Není-li v této Smlouvě stanoveno jinak, zaplacením jakékoliv smluvní pokuty nezbavuje povinnou Smluvní stranu povinnosti splnit své povinnosti vyplývající z této Smlouvy a nedotýká se nároku na náhradu škody či jiné újmy v plné výši.</w:t>
      </w:r>
    </w:p>
    <w:p w14:paraId="457F255F" w14:textId="3FD62436" w:rsidR="00036329" w:rsidRDefault="00FC4972" w:rsidP="003E6D5E">
      <w:pPr>
        <w:jc w:val="both"/>
      </w:pPr>
      <w:r>
        <w:t>8.9</w:t>
      </w:r>
      <w:r w:rsidR="003E6D5E">
        <w:t xml:space="preserve"> </w:t>
      </w:r>
      <w:r w:rsidR="00036329">
        <w:t xml:space="preserve">Smluvní pokuty a nároky na náhradu škody či jiné újmy jsou splatné do </w:t>
      </w:r>
      <w:r w:rsidR="00586789">
        <w:t xml:space="preserve">30 </w:t>
      </w:r>
      <w:r w:rsidR="00036329">
        <w:t>kalendářních dnů ode dne, kdy budou Stranou oprávněnou vůči Straně povinné uplatněny.</w:t>
      </w:r>
    </w:p>
    <w:p w14:paraId="39C976B8" w14:textId="77777777" w:rsidR="00036329" w:rsidRPr="003E6D5E" w:rsidRDefault="003E6D5E" w:rsidP="003E6D5E">
      <w:pPr>
        <w:jc w:val="center"/>
        <w:rPr>
          <w:b/>
        </w:rPr>
      </w:pPr>
      <w:r w:rsidRPr="003E6D5E">
        <w:rPr>
          <w:b/>
        </w:rPr>
        <w:t xml:space="preserve">IX. </w:t>
      </w:r>
      <w:r w:rsidR="0092752F">
        <w:rPr>
          <w:b/>
        </w:rPr>
        <w:t>Vlastnické právo a ochrana autorských práv</w:t>
      </w:r>
    </w:p>
    <w:p w14:paraId="00DC3615" w14:textId="2B867738" w:rsidR="00036329" w:rsidRDefault="003902EA" w:rsidP="003E6D5E">
      <w:pPr>
        <w:jc w:val="both"/>
      </w:pPr>
      <w:r>
        <w:t>9.1</w:t>
      </w:r>
      <w:r w:rsidR="003E6D5E">
        <w:t xml:space="preserve"> </w:t>
      </w:r>
      <w:r w:rsidR="00036329">
        <w:t>Zhotovitel tímto výslovně uznává, že Služba a Dílo je „prací na za</w:t>
      </w:r>
      <w:r w:rsidR="003E6D5E">
        <w:t xml:space="preserve">kázku“. </w:t>
      </w:r>
      <w:r w:rsidR="00586789">
        <w:t xml:space="preserve">Vlastníkem hmotných výsledků dle této smlouvy je Objednatel. Vlastníkem případných práv k patentu (nebo užitnému nebo průmyslovému vzoru) je Objednatel. </w:t>
      </w:r>
      <w:r w:rsidR="003E6D5E">
        <w:t>Zhotovitel poskytuje Objednateli</w:t>
      </w:r>
      <w:r w:rsidR="00036329">
        <w:t xml:space="preserve"> bezúplatně výhradní licenci k užití veškerých Děl, která vytvoří v souvislosti s plněním této Smlouvy (dále jen „Dílo“). Licence je neomezená a Zhotovitel ji poskytuje v následujícím rozsahu:</w:t>
      </w:r>
    </w:p>
    <w:p w14:paraId="1B1370D0" w14:textId="77777777" w:rsidR="00036329" w:rsidRDefault="00036329" w:rsidP="003E6D5E">
      <w:pPr>
        <w:pStyle w:val="Odstavecseseznamem"/>
        <w:numPr>
          <w:ilvl w:val="0"/>
          <w:numId w:val="3"/>
        </w:numPr>
        <w:jc w:val="both"/>
      </w:pPr>
      <w:r>
        <w:t>k užití Díla samostatně, ve spojení s jinými autorskými Díly, značkami, logy, texty a jakýmikoli obdobnými prvky, včetně oprávnění Dílo upravit, zpracovat, změnit, zařadit do jakéhokoli Díla souborného či do Díla audiovizuálního;</w:t>
      </w:r>
    </w:p>
    <w:p w14:paraId="53DBA358" w14:textId="77777777" w:rsidR="00036329" w:rsidRDefault="00036329" w:rsidP="003E6D5E">
      <w:pPr>
        <w:pStyle w:val="Odstavecseseznamem"/>
        <w:numPr>
          <w:ilvl w:val="0"/>
          <w:numId w:val="3"/>
        </w:numPr>
        <w:jc w:val="both"/>
      </w:pPr>
      <w:r>
        <w:t>k užití Díla v původní podobě nebo v podobě dle písm. i) jakýmkoli způsobem užití (rozmnožování, rozšiřování, půjčování, pronájem, vystavování, sdělování veřejnosti a jiné), bez omezení technologie, bez omezení počtu či množství užití, bez omezení účelu;</w:t>
      </w:r>
    </w:p>
    <w:p w14:paraId="2C164CC3" w14:textId="77777777" w:rsidR="00036329" w:rsidRDefault="00036329" w:rsidP="003E6D5E">
      <w:pPr>
        <w:pStyle w:val="Odstavecseseznamem"/>
        <w:numPr>
          <w:ilvl w:val="0"/>
          <w:numId w:val="3"/>
        </w:numPr>
        <w:jc w:val="both"/>
      </w:pPr>
      <w:r>
        <w:t>k užití Díla v původní podobě nebo v podobě dle písm. i) bez omezení teritoria na celém světě;</w:t>
      </w:r>
    </w:p>
    <w:p w14:paraId="6E8B9247" w14:textId="77777777" w:rsidR="00036329" w:rsidRDefault="00036329" w:rsidP="003E6D5E">
      <w:pPr>
        <w:pStyle w:val="Odstavecseseznamem"/>
        <w:numPr>
          <w:ilvl w:val="0"/>
          <w:numId w:val="3"/>
        </w:numPr>
        <w:jc w:val="both"/>
      </w:pPr>
      <w:r>
        <w:t>k užití Díla v původní podobě nebo v podobě dle písm. i) bez omezení času po celou dobu trvání majetkových autorských práv k Dílu.</w:t>
      </w:r>
    </w:p>
    <w:p w14:paraId="7B77ABE5" w14:textId="77777777" w:rsidR="00036329" w:rsidRDefault="003902EA" w:rsidP="003E6D5E">
      <w:pPr>
        <w:jc w:val="both"/>
      </w:pPr>
      <w:r>
        <w:t>9.2</w:t>
      </w:r>
      <w:r w:rsidR="003E6D5E">
        <w:t xml:space="preserve"> Objednatel</w:t>
      </w:r>
      <w:r w:rsidR="00036329">
        <w:t xml:space="preserve"> není povinen poskytnutou licenci využít.</w:t>
      </w:r>
    </w:p>
    <w:p w14:paraId="390A6501" w14:textId="77777777" w:rsidR="00036329" w:rsidRDefault="003902EA" w:rsidP="003E6D5E">
      <w:pPr>
        <w:jc w:val="both"/>
      </w:pPr>
      <w:r>
        <w:lastRenderedPageBreak/>
        <w:t>9.3</w:t>
      </w:r>
      <w:r w:rsidR="003E6D5E">
        <w:t xml:space="preserve"> Objednatel </w:t>
      </w:r>
      <w:r w:rsidR="00036329">
        <w:t>je oprávněn práva z licence zcela nebo zčásti, úplatně nebo bezúplatně, poskytnout třetí osobě (podlicence) nebo licenci zcela nebo zčásti, úplatně nebo bezúplatně, postoupit třetí osobě.</w:t>
      </w:r>
    </w:p>
    <w:p w14:paraId="5ED1B818" w14:textId="77777777" w:rsidR="00036329" w:rsidRDefault="003902EA" w:rsidP="003E6D5E">
      <w:pPr>
        <w:jc w:val="both"/>
      </w:pPr>
      <w:r>
        <w:t xml:space="preserve">9.4 </w:t>
      </w:r>
      <w:r w:rsidR="00036329">
        <w:t xml:space="preserve">Zhotovitel uděluje </w:t>
      </w:r>
      <w:r w:rsidR="00A46926">
        <w:t>Objednateli</w:t>
      </w:r>
      <w:r w:rsidR="00036329">
        <w:t xml:space="preserve"> svolení ke zveřejnění Díla a souhlasí s tím, aby dílo resp. jeho část byla zveřejněna či užita bez uvedení jeho autorství.</w:t>
      </w:r>
    </w:p>
    <w:p w14:paraId="2E905DAA" w14:textId="77777777" w:rsidR="0092752F" w:rsidRDefault="003902EA" w:rsidP="003E6D5E">
      <w:pPr>
        <w:jc w:val="both"/>
      </w:pPr>
      <w:r>
        <w:t>9.5</w:t>
      </w:r>
      <w:r w:rsidR="00A46926">
        <w:t xml:space="preserve"> </w:t>
      </w:r>
      <w:r w:rsidR="00036329">
        <w:t xml:space="preserve">Oprávnění dle tohoto článku nabývá </w:t>
      </w:r>
      <w:r w:rsidR="00A46926">
        <w:t>Objednatel</w:t>
      </w:r>
      <w:r w:rsidR="00036329">
        <w:t xml:space="preserve"> okamžikem předání a převzetí</w:t>
      </w:r>
      <w:r w:rsidR="00A46926">
        <w:t xml:space="preserve"> Díla</w:t>
      </w:r>
      <w:r w:rsidR="0092752F">
        <w:t xml:space="preserve"> na základě předávacího protokolu.</w:t>
      </w:r>
    </w:p>
    <w:p w14:paraId="52335E4E" w14:textId="77777777" w:rsidR="00586789" w:rsidRDefault="003902EA" w:rsidP="00586789">
      <w:pPr>
        <w:jc w:val="both"/>
      </w:pPr>
      <w:r>
        <w:t>9.6</w:t>
      </w:r>
      <w:r w:rsidR="00A46926">
        <w:t xml:space="preserve"> </w:t>
      </w:r>
      <w:r w:rsidR="00036329">
        <w:t xml:space="preserve">Zhotovitel slibuje a prohlašuje, že existují-li k Dílu práva duševního vlastnictví, která nemohou být udělena </w:t>
      </w:r>
      <w:r w:rsidR="00A46926">
        <w:t>Objednateli</w:t>
      </w:r>
      <w:r w:rsidR="00036329">
        <w:t>, nebude je Zhotovitel v maximální možné míře povolené zákonem uplatňovat žádným způsobem, který by mohl být v rozpor</w:t>
      </w:r>
      <w:r w:rsidR="00A46926">
        <w:t>u s hospodářským využitím Díla Objednatelem</w:t>
      </w:r>
      <w:r w:rsidR="00036329">
        <w:t xml:space="preserve">, nebo který by mohl bránit v jakékoli úpravě Díla, kterou </w:t>
      </w:r>
      <w:r w:rsidR="00A46926">
        <w:t>Objednatel</w:t>
      </w:r>
      <w:r w:rsidR="00036329">
        <w:t xml:space="preserve"> považuje za potřebnou.</w:t>
      </w:r>
      <w:r w:rsidR="00586789">
        <w:t xml:space="preserve"> Tím se rozumí i povinnost utajení výsledků díla dle této smlouvy ze strany Zhotovitele.</w:t>
      </w:r>
    </w:p>
    <w:p w14:paraId="2FFF2446" w14:textId="77777777" w:rsidR="00036329" w:rsidRDefault="00036329" w:rsidP="00036329"/>
    <w:p w14:paraId="6A1F4C19" w14:textId="77777777" w:rsidR="00036329" w:rsidRPr="003E6D5E" w:rsidRDefault="003E6D5E" w:rsidP="003E6D5E">
      <w:pPr>
        <w:jc w:val="center"/>
        <w:rPr>
          <w:b/>
        </w:rPr>
      </w:pPr>
      <w:r w:rsidRPr="003E6D5E">
        <w:rPr>
          <w:b/>
        </w:rPr>
        <w:t xml:space="preserve">X. </w:t>
      </w:r>
      <w:r w:rsidR="00036329" w:rsidRPr="003E6D5E">
        <w:rPr>
          <w:b/>
        </w:rPr>
        <w:t>Platnost a účinnost Smlouvy</w:t>
      </w:r>
    </w:p>
    <w:p w14:paraId="4DB73D8A" w14:textId="77777777" w:rsidR="00036329" w:rsidRDefault="003902EA" w:rsidP="003E6D5E">
      <w:pPr>
        <w:jc w:val="both"/>
      </w:pPr>
      <w:r>
        <w:t>10.1</w:t>
      </w:r>
      <w:r w:rsidR="00A46926">
        <w:t xml:space="preserve"> </w:t>
      </w:r>
      <w:r w:rsidR="00036329">
        <w:t>Smlouva nabývá platnosti a účinnosti dnem jejího podpisu oběma Smluvními stranami.</w:t>
      </w:r>
    </w:p>
    <w:p w14:paraId="09C0A48A" w14:textId="77777777" w:rsidR="00036329" w:rsidRDefault="003902EA" w:rsidP="003E6D5E">
      <w:pPr>
        <w:jc w:val="both"/>
      </w:pPr>
      <w:r>
        <w:t>10.2</w:t>
      </w:r>
      <w:r w:rsidR="00A46926">
        <w:t xml:space="preserve"> </w:t>
      </w:r>
      <w:r w:rsidR="00036329">
        <w:t xml:space="preserve">Tato Smlouva se uzavírá na dobu určitou, a to nejpozději do doby uvedené v čl. II. odst. 2.7 této Smlouvy. </w:t>
      </w:r>
    </w:p>
    <w:p w14:paraId="3E74E799" w14:textId="77777777" w:rsidR="00036329" w:rsidRDefault="003902EA" w:rsidP="003E6D5E">
      <w:pPr>
        <w:jc w:val="both"/>
      </w:pPr>
      <w:r>
        <w:t>10.3</w:t>
      </w:r>
      <w:r w:rsidR="00A46926">
        <w:t xml:space="preserve"> </w:t>
      </w:r>
      <w:r w:rsidR="00036329">
        <w:t>Smlouvu lze ukončit vzájemnou písemnou dohodou obou smluvních stran. V takovém případě končí platnost Smlouvy dnem uvedeným v dohodě.</w:t>
      </w:r>
    </w:p>
    <w:p w14:paraId="25E5AB88" w14:textId="77777777" w:rsidR="00036329" w:rsidRDefault="003902EA" w:rsidP="003E6D5E">
      <w:pPr>
        <w:jc w:val="both"/>
      </w:pPr>
      <w:r>
        <w:t>10.4</w:t>
      </w:r>
      <w:r w:rsidR="00A46926">
        <w:t xml:space="preserve"> </w:t>
      </w:r>
      <w:r w:rsidR="00036329">
        <w:t>Smlouvu lze ukončit také písemným odstoupením od Smlouvy kteroukoliv Smluvní stranou, a to za podmínek dále uvedených. Odstoupení od této Smlouvy nabývá platnosti a účinnosti dnem následujícím po dni prokazatelného doručení jeho písemného vyhotovení druhé Smluvní straně.</w:t>
      </w:r>
    </w:p>
    <w:p w14:paraId="76F236CD" w14:textId="77777777" w:rsidR="00036329" w:rsidRDefault="003902EA" w:rsidP="003E6D5E">
      <w:pPr>
        <w:jc w:val="both"/>
      </w:pPr>
      <w:r>
        <w:t>10.5</w:t>
      </w:r>
      <w:r w:rsidR="00A46926">
        <w:t xml:space="preserve"> </w:t>
      </w:r>
      <w:r w:rsidR="00036329">
        <w:t>Zhotovitel je oprávněn od této S</w:t>
      </w:r>
      <w:r w:rsidR="00A46926">
        <w:t>mlouvy odstoupit v případě, že Objednatel</w:t>
      </w:r>
      <w:r w:rsidR="00036329">
        <w:t xml:space="preserve"> bude v prodlení s platbou faktury o více než 30 kalendářních dnů.</w:t>
      </w:r>
    </w:p>
    <w:p w14:paraId="452D51BB" w14:textId="332CBA3F" w:rsidR="00036329" w:rsidRDefault="003902EA" w:rsidP="003E6D5E">
      <w:pPr>
        <w:jc w:val="both"/>
      </w:pPr>
      <w:r>
        <w:t>10.6</w:t>
      </w:r>
      <w:r w:rsidR="00A46926">
        <w:t xml:space="preserve"> Objednatel</w:t>
      </w:r>
      <w:r w:rsidR="00036329">
        <w:t xml:space="preserve"> je oprávněn odstoupit od této Smlouvy v případě, že Zhotovitel je opakovaně v prodlení s plněním jakékoliv povinnosti dle této Smlouvy v průběhu 14 kalendářních dnů nebo nedodrží dodatečné lhůty pro odstranění vad či nedodělků či předání nových přepracovaných výstupů v souladu s čl. III. ods</w:t>
      </w:r>
      <w:r w:rsidR="00052EE3">
        <w:t>t. 3.2</w:t>
      </w:r>
      <w:r w:rsidR="00036329">
        <w:t xml:space="preserve"> této Smlouvy.</w:t>
      </w:r>
    </w:p>
    <w:p w14:paraId="76A54520" w14:textId="77777777" w:rsidR="00036329" w:rsidRDefault="003902EA" w:rsidP="003E6D5E">
      <w:pPr>
        <w:jc w:val="both"/>
      </w:pPr>
      <w:r>
        <w:t>10.7</w:t>
      </w:r>
      <w:r w:rsidR="00A46926">
        <w:t xml:space="preserve"> </w:t>
      </w:r>
      <w:r w:rsidR="00036329">
        <w:t>Kterákoliv ze Smluvních stran je dále oprávněna od této Smlouvy odstoupit za podmínek stanovených zákonem č. 89/2012 Sb., občanský zákoník.</w:t>
      </w:r>
    </w:p>
    <w:p w14:paraId="3D59E6CB" w14:textId="77777777" w:rsidR="00036329" w:rsidRDefault="003902EA" w:rsidP="003E6D5E">
      <w:pPr>
        <w:jc w:val="both"/>
      </w:pPr>
      <w:r>
        <w:t>10.8</w:t>
      </w:r>
      <w:r w:rsidR="00A46926">
        <w:t xml:space="preserve"> </w:t>
      </w:r>
      <w:r w:rsidR="00036329">
        <w:t>V případě odstoupení od této Smlouvy zůstávají v účinnosti ustanovení této Smlouvy týkající se smluvních pokut a dalších smluvních sankcí, volby práva, ochrany informací a řešení sporů a taková další ustanovení, o nichž to výslovně stanoví tato Smlouva, nebo ustanovení, z jejichž povahy vyplývá, že mají trvat i po skončení této Smlouvy.</w:t>
      </w:r>
    </w:p>
    <w:p w14:paraId="3CF7D17D" w14:textId="77777777" w:rsidR="00036329" w:rsidRPr="003E6D5E" w:rsidRDefault="00036329" w:rsidP="003E6D5E">
      <w:pPr>
        <w:jc w:val="center"/>
        <w:rPr>
          <w:b/>
        </w:rPr>
      </w:pPr>
    </w:p>
    <w:p w14:paraId="0A2C76CA" w14:textId="77777777" w:rsidR="00036329" w:rsidRPr="003E6D5E" w:rsidRDefault="003E6D5E" w:rsidP="003E6D5E">
      <w:pPr>
        <w:jc w:val="center"/>
        <w:rPr>
          <w:b/>
        </w:rPr>
      </w:pPr>
      <w:r w:rsidRPr="003E6D5E">
        <w:rPr>
          <w:b/>
        </w:rPr>
        <w:t xml:space="preserve">XI. </w:t>
      </w:r>
      <w:r w:rsidR="00036329" w:rsidRPr="003E6D5E">
        <w:rPr>
          <w:b/>
        </w:rPr>
        <w:t>Závěrečná ustanovení</w:t>
      </w:r>
    </w:p>
    <w:p w14:paraId="66D5D6B5" w14:textId="77777777" w:rsidR="00036329" w:rsidRDefault="003902EA" w:rsidP="003E6D5E">
      <w:pPr>
        <w:jc w:val="both"/>
      </w:pPr>
      <w:r>
        <w:t>11.1</w:t>
      </w:r>
      <w:r w:rsidR="00A46926">
        <w:t xml:space="preserve"> </w:t>
      </w:r>
      <w:r w:rsidR="00036329">
        <w:t>Smluvní strany se dohodly, že veškeré právní vztahy touto Smlouvou neupravené se řídí příslušnými ustanoveními Občanského zákoníku nebo jiného příslušného platného a účinného právního předpisu České republiky, tato Smlouva se tedy řídí českým právem a jako místo soudu se sjednává věcně a místně příslušný soud v České Republice.</w:t>
      </w:r>
    </w:p>
    <w:p w14:paraId="349AC7DA" w14:textId="77777777" w:rsidR="00036329" w:rsidRDefault="003902EA" w:rsidP="003E6D5E">
      <w:pPr>
        <w:jc w:val="both"/>
      </w:pPr>
      <w:r>
        <w:lastRenderedPageBreak/>
        <w:t>11.2</w:t>
      </w:r>
      <w:r w:rsidR="00A46926">
        <w:t xml:space="preserve"> </w:t>
      </w:r>
      <w:r w:rsidR="00036329">
        <w:t xml:space="preserve">Zhotovitel prohlašuje, že byl seznámen, v jakém rozsahu jsou poskytovány jeho osobní údaje, komu a k jakému účelu, na jaké období a kdo je poskytuje s tím, že byl seznámen se svými právy vyplývajícími z příslušných právních předpisů na ochranu osobních údajů. </w:t>
      </w:r>
    </w:p>
    <w:p w14:paraId="30F1D7D4" w14:textId="77777777" w:rsidR="00036329" w:rsidRDefault="003902EA" w:rsidP="003E6D5E">
      <w:pPr>
        <w:jc w:val="both"/>
      </w:pPr>
      <w:r>
        <w:t>11.3</w:t>
      </w:r>
      <w:r w:rsidR="00A46926">
        <w:t xml:space="preserve"> </w:t>
      </w:r>
      <w:r w:rsidR="00036329">
        <w:t>Smluvní strany se tímto zavazují, že si vzájemně poskytnou veškerou součinnost a vyvinou maximální možné úsilí potřebné k řádné realizaci a naplnění této Smlouvy.</w:t>
      </w:r>
    </w:p>
    <w:p w14:paraId="48F1AD7E" w14:textId="77777777" w:rsidR="00036329" w:rsidRDefault="003902EA" w:rsidP="003E6D5E">
      <w:pPr>
        <w:jc w:val="both"/>
      </w:pPr>
      <w:r>
        <w:t>11.4</w:t>
      </w:r>
      <w:r w:rsidR="00A46926">
        <w:t xml:space="preserve"> </w:t>
      </w:r>
      <w:r w:rsidR="00036329">
        <w:t xml:space="preserve">Smluvní strany se zavazují zachovávat mlčenlivost o veškerých skutečnostech, o kterých se dovědí v souvislosti s touto Smlouvou, a to až do doby, kdy se tyto skutečnosti stanou obecně známými. </w:t>
      </w:r>
    </w:p>
    <w:p w14:paraId="7A998D91" w14:textId="77777777" w:rsidR="00036329" w:rsidRDefault="003902EA" w:rsidP="003E6D5E">
      <w:pPr>
        <w:jc w:val="both"/>
      </w:pPr>
      <w:r>
        <w:t>11.5</w:t>
      </w:r>
      <w:r w:rsidR="00A46926">
        <w:t xml:space="preserve"> </w:t>
      </w:r>
      <w:r w:rsidR="00036329">
        <w:t>Smluvní strany tímto prohlašují, že pokud v budoucnosti dojde při realizaci této Smlouvy ke sporům ohledně práv a povinností jejích účastníků, budou tyto přednostně řešit smírnou cestou.</w:t>
      </w:r>
    </w:p>
    <w:p w14:paraId="6FD8E8DC" w14:textId="77777777" w:rsidR="00036329" w:rsidRDefault="003902EA" w:rsidP="003E6D5E">
      <w:pPr>
        <w:jc w:val="both"/>
      </w:pPr>
      <w:r>
        <w:t>11.6</w:t>
      </w:r>
      <w:r w:rsidR="00A46926">
        <w:t xml:space="preserve"> </w:t>
      </w:r>
      <w:r w:rsidR="00036329">
        <w:t>Tato Smlouva je vyhotovena ve dvou stejnopisech s platností originálu, přičemž každá ze Smluvních stran obdrží po jednom vyhotovení.</w:t>
      </w:r>
    </w:p>
    <w:p w14:paraId="6F6A436B" w14:textId="77777777" w:rsidR="00036329" w:rsidRDefault="003902EA" w:rsidP="003E6D5E">
      <w:pPr>
        <w:jc w:val="both"/>
      </w:pPr>
      <w:r>
        <w:t>11.7</w:t>
      </w:r>
      <w:r w:rsidR="00A46926">
        <w:t xml:space="preserve"> </w:t>
      </w:r>
      <w:r w:rsidR="00036329">
        <w:t>Smlouvu lze doplnit nebo měnit jen písemnými dodatky, oboustranně odsouhlasenými a řádně podepsanými oprávněnými zástupci obou Smluvních stran</w:t>
      </w:r>
    </w:p>
    <w:p w14:paraId="5AA957AE" w14:textId="77777777" w:rsidR="00036329" w:rsidRDefault="003902EA" w:rsidP="003E6D5E">
      <w:pPr>
        <w:jc w:val="both"/>
      </w:pPr>
      <w:r>
        <w:t>11.8</w:t>
      </w:r>
      <w:r w:rsidR="00A46926">
        <w:t xml:space="preserve"> </w:t>
      </w:r>
      <w:r w:rsidR="00036329">
        <w:t>Smluvní strany po pečlivém přečtení této Smlouvy prohlašují, že všechna její ustanovení považují za závazná, a dále potvrzují skutečnost, že ji uzavírají svobodně a vážně, nikoli v tísni ani za jinak jednostranně nevýhodných podmínek, a že ji uzavírají bez jakýchkoli výhrad k jejímu obsahu. Na důkaz této skutečnosti připojují níže své podpisy.</w:t>
      </w:r>
    </w:p>
    <w:p w14:paraId="2D959923" w14:textId="77777777" w:rsidR="00036329" w:rsidRDefault="003902EA" w:rsidP="003E6D5E">
      <w:pPr>
        <w:jc w:val="both"/>
      </w:pPr>
      <w:r>
        <w:t>11.9</w:t>
      </w:r>
      <w:r w:rsidR="00A46926">
        <w:t xml:space="preserve"> </w:t>
      </w:r>
      <w:r w:rsidR="00036329">
        <w:t xml:space="preserve">Nedílnou součástí Smlouvy </w:t>
      </w:r>
      <w:r w:rsidR="00A46926">
        <w:t>jsou přílohy</w:t>
      </w:r>
      <w:r w:rsidR="00036329">
        <w:t>:</w:t>
      </w:r>
    </w:p>
    <w:p w14:paraId="5F208EE8" w14:textId="1E7CECE1" w:rsidR="00036329" w:rsidRDefault="00036329" w:rsidP="003E6D5E">
      <w:pPr>
        <w:jc w:val="both"/>
      </w:pPr>
      <w:r>
        <w:t>Příloha č. 1: Specifikace p</w:t>
      </w:r>
      <w:r w:rsidR="00F13715">
        <w:t xml:space="preserve">ředmětu plnění (příloha č. </w:t>
      </w:r>
      <w:r w:rsidR="00185492">
        <w:t>8</w:t>
      </w:r>
      <w:bookmarkStart w:id="0" w:name="_GoBack"/>
      <w:bookmarkEnd w:id="0"/>
      <w:r w:rsidR="00A46926">
        <w:t xml:space="preserve"> zadávací dokumentace)</w:t>
      </w:r>
    </w:p>
    <w:p w14:paraId="7F174726" w14:textId="77777777" w:rsidR="00036329" w:rsidRDefault="00A46926" w:rsidP="00A46926">
      <w:pPr>
        <w:jc w:val="both"/>
      </w:pPr>
      <w:r>
        <w:t>Příloha č. 2: Nabídka zhotovitele ze dne (doplní dodavatel)</w:t>
      </w:r>
    </w:p>
    <w:p w14:paraId="3B117A16" w14:textId="77777777" w:rsidR="00B6348A" w:rsidRDefault="00B6348A" w:rsidP="00A46926">
      <w:pPr>
        <w:jc w:val="both"/>
      </w:pPr>
    </w:p>
    <w:p w14:paraId="28856C72" w14:textId="77777777" w:rsidR="00B6348A" w:rsidRDefault="00B6348A" w:rsidP="00A46926">
      <w:pPr>
        <w:jc w:val="both"/>
      </w:pPr>
    </w:p>
    <w:p w14:paraId="219E0BB6" w14:textId="77777777" w:rsidR="00036329" w:rsidRDefault="00A46926" w:rsidP="00036329">
      <w:r>
        <w:t>V Adamově dne  ...............................</w:t>
      </w:r>
    </w:p>
    <w:p w14:paraId="473404BB" w14:textId="77777777" w:rsidR="00036329" w:rsidRDefault="00036329" w:rsidP="00036329">
      <w:r>
        <w:t xml:space="preserve">Za </w:t>
      </w:r>
      <w:r w:rsidR="00A46926">
        <w:t>Objednatele</w:t>
      </w:r>
      <w:r>
        <w:t>:</w:t>
      </w:r>
      <w:r>
        <w:tab/>
      </w:r>
      <w:r>
        <w:tab/>
      </w:r>
      <w:r w:rsidR="00A46926">
        <w:tab/>
      </w:r>
      <w:r w:rsidR="00A46926">
        <w:tab/>
      </w:r>
      <w:r w:rsidR="00A46926">
        <w:tab/>
      </w:r>
      <w:r w:rsidR="00A46926">
        <w:tab/>
        <w:t>Za Zhotovitele:</w:t>
      </w:r>
    </w:p>
    <w:p w14:paraId="31A65BF1" w14:textId="77777777" w:rsidR="00036329" w:rsidRDefault="00036329" w:rsidP="00036329"/>
    <w:p w14:paraId="5621F681" w14:textId="77777777" w:rsidR="00036329" w:rsidRDefault="00036329" w:rsidP="00036329"/>
    <w:p w14:paraId="6FFA976A" w14:textId="77777777" w:rsidR="000105E9" w:rsidRDefault="000105E9" w:rsidP="00036329"/>
    <w:p w14:paraId="7B8FB491" w14:textId="77777777" w:rsidR="00036329" w:rsidRDefault="000105E9" w:rsidP="00036329">
      <w:r>
        <w:t>...............................................</w:t>
      </w:r>
      <w:r>
        <w:tab/>
      </w:r>
      <w:r>
        <w:tab/>
      </w:r>
      <w:r>
        <w:tab/>
      </w:r>
      <w:r>
        <w:tab/>
      </w:r>
      <w:r>
        <w:tab/>
        <w:t>.....................................................</w:t>
      </w:r>
    </w:p>
    <w:p w14:paraId="530F10A4" w14:textId="77777777" w:rsidR="000105E9" w:rsidRDefault="000105E9" w:rsidP="000105E9">
      <w:pPr>
        <w:spacing w:after="0"/>
      </w:pPr>
      <w:r>
        <w:t>Ing. Martin Svoboda,</w:t>
      </w:r>
      <w:r>
        <w:tab/>
      </w:r>
      <w:r>
        <w:tab/>
      </w:r>
      <w:r>
        <w:tab/>
      </w:r>
      <w:r>
        <w:tab/>
      </w:r>
      <w:r>
        <w:tab/>
      </w:r>
      <w:r>
        <w:tab/>
      </w:r>
      <w:r w:rsidR="00EA612A">
        <w:t>(doplní dodavatel)</w:t>
      </w:r>
    </w:p>
    <w:p w14:paraId="03FE4810" w14:textId="77777777" w:rsidR="000105E9" w:rsidRDefault="000105E9" w:rsidP="00036329">
      <w:r>
        <w:t>člen představenstva</w:t>
      </w:r>
    </w:p>
    <w:sectPr w:rsidR="000105E9" w:rsidSect="00DD3DF8">
      <w:headerReference w:type="default" r:id="rId8"/>
      <w:footerReference w:type="default" r:id="rId9"/>
      <w:pgSz w:w="11906" w:h="16838"/>
      <w:pgMar w:top="1417" w:right="1417" w:bottom="1417" w:left="1417" w:header="85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55E50" w16cex:dateUtc="2021-01-22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03CFF6" w16cid:durableId="23B55C34"/>
  <w16cid:commentId w16cid:paraId="384DC9D7" w16cid:durableId="23B55C35"/>
  <w16cid:commentId w16cid:paraId="76149717" w16cid:durableId="23B55C36"/>
  <w16cid:commentId w16cid:paraId="050F4EB1" w16cid:durableId="23B55C37"/>
  <w16cid:commentId w16cid:paraId="77978E79" w16cid:durableId="23B55E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A5AC2" w14:textId="77777777" w:rsidR="004C277E" w:rsidRDefault="004C277E" w:rsidP="00036329">
      <w:pPr>
        <w:spacing w:after="0" w:line="240" w:lineRule="auto"/>
      </w:pPr>
      <w:r>
        <w:separator/>
      </w:r>
    </w:p>
  </w:endnote>
  <w:endnote w:type="continuationSeparator" w:id="0">
    <w:p w14:paraId="0A4C5908" w14:textId="77777777" w:rsidR="004C277E" w:rsidRDefault="004C277E" w:rsidP="00036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245506"/>
      <w:docPartObj>
        <w:docPartGallery w:val="Page Numbers (Bottom of Page)"/>
        <w:docPartUnique/>
      </w:docPartObj>
    </w:sdtPr>
    <w:sdtEndPr/>
    <w:sdtContent>
      <w:p w14:paraId="0DAFEF1C" w14:textId="6C720A6D" w:rsidR="00A46926" w:rsidRDefault="00A46926">
        <w:pPr>
          <w:pStyle w:val="Zpat"/>
          <w:jc w:val="center"/>
        </w:pPr>
        <w:r>
          <w:fldChar w:fldCharType="begin"/>
        </w:r>
        <w:r>
          <w:instrText>PAGE   \* MERGEFORMAT</w:instrText>
        </w:r>
        <w:r>
          <w:fldChar w:fldCharType="separate"/>
        </w:r>
        <w:r w:rsidR="00185492">
          <w:rPr>
            <w:noProof/>
          </w:rPr>
          <w:t>8</w:t>
        </w:r>
        <w:r>
          <w:fldChar w:fldCharType="end"/>
        </w:r>
      </w:p>
    </w:sdtContent>
  </w:sdt>
  <w:p w14:paraId="3174B44E" w14:textId="77777777" w:rsidR="00A46926" w:rsidRDefault="00A469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84DC8" w14:textId="77777777" w:rsidR="004C277E" w:rsidRDefault="004C277E" w:rsidP="00036329">
      <w:pPr>
        <w:spacing w:after="0" w:line="240" w:lineRule="auto"/>
      </w:pPr>
      <w:r>
        <w:separator/>
      </w:r>
    </w:p>
  </w:footnote>
  <w:footnote w:type="continuationSeparator" w:id="0">
    <w:p w14:paraId="1CDE25CD" w14:textId="77777777" w:rsidR="004C277E" w:rsidRDefault="004C277E" w:rsidP="00036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2EE8C" w14:textId="6E2E791B" w:rsidR="00036329" w:rsidRDefault="00036329">
    <w:pPr>
      <w:pStyle w:val="Zhlav"/>
    </w:pPr>
    <w:r>
      <w:rPr>
        <w:noProof/>
        <w:lang w:eastAsia="cs-CZ"/>
      </w:rPr>
      <w:drawing>
        <wp:anchor distT="0" distB="0" distL="114300" distR="114300" simplePos="0" relativeHeight="251658240" behindDoc="0" locked="0" layoutInCell="1" allowOverlap="1" wp14:anchorId="070F541A" wp14:editId="721A2F5A">
          <wp:simplePos x="0" y="0"/>
          <wp:positionH relativeFrom="column">
            <wp:posOffset>4236085</wp:posOffset>
          </wp:positionH>
          <wp:positionV relativeFrom="paragraph">
            <wp:posOffset>-327660</wp:posOffset>
          </wp:positionV>
          <wp:extent cx="2176042" cy="680085"/>
          <wp:effectExtent l="0" t="0" r="0" b="0"/>
          <wp:wrapSquare wrapText="bothSides"/>
          <wp:docPr id="12" name="Obrázek 12" descr="Projekty podporované ze strukturálních fondů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ojekty podporované ze strukturálních fondů E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76042" cy="680085"/>
                  </a:xfrm>
                  <a:prstGeom prst="rect">
                    <a:avLst/>
                  </a:prstGeom>
                  <a:noFill/>
                  <a:ln>
                    <a:noFill/>
                  </a:ln>
                </pic:spPr>
              </pic:pic>
            </a:graphicData>
          </a:graphic>
        </wp:anchor>
      </w:drawing>
    </w:r>
    <w:r w:rsidR="0089714C">
      <w:t>Příloha č. 3</w:t>
    </w:r>
    <w:r>
      <w:t xml:space="preserve"> </w:t>
    </w:r>
    <w:r w:rsidR="001872D5">
      <w:t xml:space="preserve">zadávací dokumentace: </w:t>
    </w:r>
    <w:r>
      <w:t>Náv</w:t>
    </w:r>
    <w:r w:rsidR="0089714C">
      <w:t>rh smlouvy o dílo – dílčí část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4546"/>
    <w:multiLevelType w:val="hybridMultilevel"/>
    <w:tmpl w:val="9A68225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967A9"/>
    <w:multiLevelType w:val="hybridMultilevel"/>
    <w:tmpl w:val="11FEAB4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84419E"/>
    <w:multiLevelType w:val="hybridMultilevel"/>
    <w:tmpl w:val="3BF6BA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0164B30"/>
    <w:multiLevelType w:val="hybridMultilevel"/>
    <w:tmpl w:val="6AF84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329"/>
    <w:rsid w:val="000105E9"/>
    <w:rsid w:val="00023C74"/>
    <w:rsid w:val="00036329"/>
    <w:rsid w:val="00052EE3"/>
    <w:rsid w:val="000D6D76"/>
    <w:rsid w:val="000E020C"/>
    <w:rsid w:val="001567D2"/>
    <w:rsid w:val="00185492"/>
    <w:rsid w:val="001872D5"/>
    <w:rsid w:val="001B6AC4"/>
    <w:rsid w:val="00275A05"/>
    <w:rsid w:val="003902EA"/>
    <w:rsid w:val="003A642F"/>
    <w:rsid w:val="003E6D5E"/>
    <w:rsid w:val="00437120"/>
    <w:rsid w:val="004C277E"/>
    <w:rsid w:val="004D2017"/>
    <w:rsid w:val="004D3EF5"/>
    <w:rsid w:val="00505F50"/>
    <w:rsid w:val="00586789"/>
    <w:rsid w:val="005A5508"/>
    <w:rsid w:val="00685BD8"/>
    <w:rsid w:val="007365A4"/>
    <w:rsid w:val="008136ED"/>
    <w:rsid w:val="008229DF"/>
    <w:rsid w:val="0089714C"/>
    <w:rsid w:val="008D2C55"/>
    <w:rsid w:val="008F0378"/>
    <w:rsid w:val="0092752F"/>
    <w:rsid w:val="0098764E"/>
    <w:rsid w:val="00A46926"/>
    <w:rsid w:val="00A66860"/>
    <w:rsid w:val="00AC5574"/>
    <w:rsid w:val="00AF020B"/>
    <w:rsid w:val="00B6348A"/>
    <w:rsid w:val="00BE72DB"/>
    <w:rsid w:val="00CB42E2"/>
    <w:rsid w:val="00CC20C0"/>
    <w:rsid w:val="00DD3DF8"/>
    <w:rsid w:val="00DF59F3"/>
    <w:rsid w:val="00E046B1"/>
    <w:rsid w:val="00E35E12"/>
    <w:rsid w:val="00E60509"/>
    <w:rsid w:val="00E809EE"/>
    <w:rsid w:val="00EA612A"/>
    <w:rsid w:val="00EA7EB7"/>
    <w:rsid w:val="00EF4D37"/>
    <w:rsid w:val="00EF4F12"/>
    <w:rsid w:val="00F13715"/>
    <w:rsid w:val="00F50F7A"/>
    <w:rsid w:val="00FC49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77B97"/>
  <w15:chartTrackingRefBased/>
  <w15:docId w15:val="{4F523436-FF0F-4E65-AFD9-6D55EF6D3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63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6329"/>
  </w:style>
  <w:style w:type="paragraph" w:styleId="Zpat">
    <w:name w:val="footer"/>
    <w:basedOn w:val="Normln"/>
    <w:link w:val="ZpatChar"/>
    <w:uiPriority w:val="99"/>
    <w:unhideWhenUsed/>
    <w:rsid w:val="00036329"/>
    <w:pPr>
      <w:tabs>
        <w:tab w:val="center" w:pos="4536"/>
        <w:tab w:val="right" w:pos="9072"/>
      </w:tabs>
      <w:spacing w:after="0" w:line="240" w:lineRule="auto"/>
    </w:pPr>
  </w:style>
  <w:style w:type="character" w:customStyle="1" w:styleId="ZpatChar">
    <w:name w:val="Zápatí Char"/>
    <w:basedOn w:val="Standardnpsmoodstavce"/>
    <w:link w:val="Zpat"/>
    <w:uiPriority w:val="99"/>
    <w:rsid w:val="00036329"/>
  </w:style>
  <w:style w:type="paragraph" w:styleId="Odstavecseseznamem">
    <w:name w:val="List Paragraph"/>
    <w:basedOn w:val="Normln"/>
    <w:uiPriority w:val="34"/>
    <w:qFormat/>
    <w:rsid w:val="00505F50"/>
    <w:pPr>
      <w:ind w:left="720"/>
      <w:contextualSpacing/>
    </w:pPr>
  </w:style>
  <w:style w:type="character" w:styleId="Odkaznakoment">
    <w:name w:val="annotation reference"/>
    <w:basedOn w:val="Standardnpsmoodstavce"/>
    <w:uiPriority w:val="99"/>
    <w:semiHidden/>
    <w:unhideWhenUsed/>
    <w:rsid w:val="003902EA"/>
    <w:rPr>
      <w:sz w:val="16"/>
      <w:szCs w:val="16"/>
    </w:rPr>
  </w:style>
  <w:style w:type="paragraph" w:styleId="Textkomente">
    <w:name w:val="annotation text"/>
    <w:basedOn w:val="Normln"/>
    <w:link w:val="TextkomenteChar"/>
    <w:uiPriority w:val="99"/>
    <w:semiHidden/>
    <w:unhideWhenUsed/>
    <w:rsid w:val="003902EA"/>
    <w:pPr>
      <w:spacing w:line="240" w:lineRule="auto"/>
    </w:pPr>
    <w:rPr>
      <w:sz w:val="20"/>
      <w:szCs w:val="20"/>
    </w:rPr>
  </w:style>
  <w:style w:type="character" w:customStyle="1" w:styleId="TextkomenteChar">
    <w:name w:val="Text komentáře Char"/>
    <w:basedOn w:val="Standardnpsmoodstavce"/>
    <w:link w:val="Textkomente"/>
    <w:uiPriority w:val="99"/>
    <w:semiHidden/>
    <w:rsid w:val="003902EA"/>
    <w:rPr>
      <w:sz w:val="20"/>
      <w:szCs w:val="20"/>
    </w:rPr>
  </w:style>
  <w:style w:type="paragraph" w:styleId="Pedmtkomente">
    <w:name w:val="annotation subject"/>
    <w:basedOn w:val="Textkomente"/>
    <w:next w:val="Textkomente"/>
    <w:link w:val="PedmtkomenteChar"/>
    <w:uiPriority w:val="99"/>
    <w:semiHidden/>
    <w:unhideWhenUsed/>
    <w:rsid w:val="003902EA"/>
    <w:rPr>
      <w:b/>
      <w:bCs/>
    </w:rPr>
  </w:style>
  <w:style w:type="character" w:customStyle="1" w:styleId="PedmtkomenteChar">
    <w:name w:val="Předmět komentáře Char"/>
    <w:basedOn w:val="TextkomenteChar"/>
    <w:link w:val="Pedmtkomente"/>
    <w:uiPriority w:val="99"/>
    <w:semiHidden/>
    <w:rsid w:val="003902EA"/>
    <w:rPr>
      <w:b/>
      <w:bCs/>
      <w:sz w:val="20"/>
      <w:szCs w:val="20"/>
    </w:rPr>
  </w:style>
  <w:style w:type="paragraph" w:styleId="Textbubliny">
    <w:name w:val="Balloon Text"/>
    <w:basedOn w:val="Normln"/>
    <w:link w:val="TextbublinyChar"/>
    <w:uiPriority w:val="99"/>
    <w:semiHidden/>
    <w:unhideWhenUsed/>
    <w:rsid w:val="003902E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02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E0C4A-7925-41CE-93AF-E4427E137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3271</Words>
  <Characters>19302</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Kutílková</dc:creator>
  <cp:keywords/>
  <dc:description/>
  <cp:lastModifiedBy>Dominika Kutílková</cp:lastModifiedBy>
  <cp:revision>16</cp:revision>
  <dcterms:created xsi:type="dcterms:W3CDTF">2021-01-22T13:20:00Z</dcterms:created>
  <dcterms:modified xsi:type="dcterms:W3CDTF">2021-01-25T13:53:00Z</dcterms:modified>
</cp:coreProperties>
</file>